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7D1F0" w14:textId="7300A899" w:rsidR="00407FBD" w:rsidRPr="002D3950" w:rsidRDefault="00407FBD">
      <w:pPr>
        <w:tabs>
          <w:tab w:val="left" w:pos="1216"/>
          <w:tab w:val="left" w:pos="3757"/>
        </w:tabs>
        <w:rPr>
          <w:rFonts w:ascii="Times New Roman" w:hAnsi="Times New Roman" w:cs="Times New Roman"/>
          <w:sz w:val="22"/>
          <w:szCs w:val="22"/>
        </w:rPr>
      </w:pPr>
      <w:r w:rsidRPr="002D3950">
        <w:rPr>
          <w:rFonts w:ascii="Times New Roman" w:hAnsi="Times New Roman" w:cs="Times New Roman"/>
          <w:sz w:val="22"/>
          <w:szCs w:val="22"/>
        </w:rPr>
        <w:tab/>
      </w:r>
      <w:r w:rsidRPr="002D3950">
        <w:rPr>
          <w:rFonts w:ascii="Times New Roman" w:hAnsi="Times New Roman" w:cs="Times New Roman"/>
          <w:sz w:val="22"/>
          <w:szCs w:val="22"/>
        </w:rPr>
        <w:tab/>
      </w:r>
    </w:p>
    <w:p w14:paraId="26E1611A" w14:textId="1704FA90" w:rsidR="00496A04" w:rsidRDefault="005C1954" w:rsidP="005C1954">
      <w:pPr>
        <w:pStyle w:val="Intestazione"/>
        <w:jc w:val="right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Al Dirigente Scolastico</w:t>
      </w:r>
    </w:p>
    <w:p w14:paraId="53A5E06A" w14:textId="108EF3DA" w:rsidR="005C1954" w:rsidRPr="005C1954" w:rsidRDefault="005C1954" w:rsidP="005C1954">
      <w:pPr>
        <w:pStyle w:val="Intestazione"/>
        <w:jc w:val="right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I.C. A. Gramsci di Aprilia</w:t>
      </w:r>
    </w:p>
    <w:p w14:paraId="74BAC825" w14:textId="5864152E" w:rsidR="009C1FD4" w:rsidRPr="002D3950" w:rsidRDefault="009C1FD4" w:rsidP="009C1FD4">
      <w:pPr>
        <w:pStyle w:val="Intestazione"/>
        <w:jc w:val="center"/>
        <w:rPr>
          <w:rFonts w:ascii="Times New Roman" w:hAnsi="Times New Roman" w:cs="Times New Roman"/>
          <w:i/>
          <w:sz w:val="22"/>
          <w:szCs w:val="22"/>
        </w:rPr>
      </w:pPr>
    </w:p>
    <w:p w14:paraId="0EBE31AE" w14:textId="77777777" w:rsidR="00471ABB" w:rsidRPr="006B3040" w:rsidRDefault="00471ABB" w:rsidP="00036627">
      <w:pPr>
        <w:ind w:firstLine="6379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14:paraId="72688744" w14:textId="2F1A2C8C" w:rsidR="005C1954" w:rsidRDefault="005C1954" w:rsidP="005C1954">
      <w:pPr>
        <w:ind w:leftChars="-1" w:hangingChars="1" w:hanging="2"/>
        <w:jc w:val="center"/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</w:pPr>
      <w:r w:rsidRPr="005C1954"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  <w:t>Domanda di partecipazione</w:t>
      </w:r>
    </w:p>
    <w:p w14:paraId="0FA117A2" w14:textId="77777777" w:rsidR="009361C3" w:rsidRPr="005C1954" w:rsidRDefault="009361C3" w:rsidP="005C1954">
      <w:pPr>
        <w:ind w:leftChars="-1" w:hangingChars="1" w:hanging="2"/>
        <w:jc w:val="center"/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</w:pPr>
    </w:p>
    <w:p w14:paraId="680C0284" w14:textId="72F1EEF0" w:rsidR="00E445E2" w:rsidRDefault="003C3FEC" w:rsidP="001244CC">
      <w:pPr>
        <w:jc w:val="both"/>
        <w:rPr>
          <w:rFonts w:ascii="Times New Roman" w:eastAsia="Calibri" w:hAnsi="Times New Roman" w:cs="Times New Roman"/>
          <w:b/>
          <w:lang w:eastAsia="en-US"/>
        </w:rPr>
      </w:pPr>
      <w:bookmarkStart w:id="0" w:name="_Hlk192957107"/>
      <w:bookmarkStart w:id="1" w:name="_Hlk158558001"/>
      <w:r w:rsidRPr="003C3FEC">
        <w:rPr>
          <w:rFonts w:ascii="Times New Roman" w:eastAsia="Calibri" w:hAnsi="Times New Roman" w:cs="Times New Roman"/>
          <w:b/>
          <w:lang w:eastAsia="en-US"/>
        </w:rPr>
        <w:t xml:space="preserve">Avviso di selezione </w:t>
      </w:r>
      <w:r>
        <w:rPr>
          <w:rFonts w:ascii="Times New Roman" w:eastAsia="Calibri" w:hAnsi="Times New Roman" w:cs="Times New Roman"/>
          <w:b/>
          <w:lang w:eastAsia="en-US"/>
        </w:rPr>
        <w:t xml:space="preserve">di esperti </w:t>
      </w:r>
      <w:r w:rsidRPr="003C3FEC">
        <w:rPr>
          <w:rFonts w:ascii="Times New Roman" w:eastAsia="Calibri" w:hAnsi="Times New Roman" w:cs="Times New Roman"/>
          <w:b/>
          <w:lang w:eastAsia="en-US"/>
        </w:rPr>
        <w:t>rivolto al personale interno per Percorsi di mentoring e orientamento e Percorsi di potenziamento delle competenze di base, di motivazione e accompagnamento nell’ambito del progetto (DM19/2024)</w:t>
      </w:r>
    </w:p>
    <w:bookmarkEnd w:id="0"/>
    <w:p w14:paraId="15748F2D" w14:textId="77777777" w:rsidR="003C3FEC" w:rsidRDefault="003C3FEC" w:rsidP="001244CC">
      <w:pPr>
        <w:jc w:val="both"/>
        <w:rPr>
          <w:rFonts w:ascii="Times New Roman" w:eastAsia="Calibri" w:hAnsi="Times New Roman" w:cs="Times New Roman"/>
          <w:b/>
          <w:lang w:eastAsia="en-US"/>
        </w:rPr>
      </w:pPr>
    </w:p>
    <w:bookmarkEnd w:id="1"/>
    <w:p w14:paraId="244A97A3" w14:textId="77777777" w:rsidR="002C6297" w:rsidRPr="0085216D" w:rsidRDefault="002C6297" w:rsidP="002C6297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85216D">
        <w:rPr>
          <w:rFonts w:ascii="Times New Roman" w:eastAsia="Calibri" w:hAnsi="Times New Roman" w:cs="Times New Roman"/>
          <w:bCs/>
          <w:lang w:eastAsia="en-US"/>
        </w:rPr>
        <w:t>PIANO NAZIONALE DI RIPRESA E RESILIENZA Missione 4 – Istruzione e Ricerca – Componente 1 – “Potenziamento dell’offerta dei servizi di istruzione: dagli asili nido alle Università” – Investimento 1.4 “Intervento straordinario finalizzato alla riduzione dei divari territoriali nelle scuole secondarie di primo e di secondo grado e alla lotta alla dispersione scolastica” – “</w:t>
      </w:r>
      <w:r w:rsidRPr="00E40704">
        <w:rPr>
          <w:rFonts w:ascii="Times New Roman" w:eastAsia="Calibri" w:hAnsi="Times New Roman" w:cs="Times New Roman"/>
          <w:bCs/>
          <w:i/>
          <w:iCs/>
          <w:lang w:eastAsia="en-US"/>
        </w:rPr>
        <w:t>Interventi di tutoraggio e formazione per la riduzione dei divari negli apprendimenti e il contrasto alla dispersione scolastica</w:t>
      </w:r>
      <w:r w:rsidRPr="0085216D">
        <w:rPr>
          <w:rFonts w:ascii="Times New Roman" w:eastAsia="Calibri" w:hAnsi="Times New Roman" w:cs="Times New Roman"/>
          <w:bCs/>
          <w:lang w:eastAsia="en-US"/>
        </w:rPr>
        <w:t>” (D.M. 19/2024), finanziato dall’Unione europea – Next Generation EU</w:t>
      </w:r>
    </w:p>
    <w:p w14:paraId="5CA801AF" w14:textId="77777777" w:rsidR="002C6297" w:rsidRPr="0085216D" w:rsidRDefault="002C6297" w:rsidP="002C6297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</w:p>
    <w:p w14:paraId="34557CA1" w14:textId="77777777" w:rsidR="002C6297" w:rsidRDefault="002C6297" w:rsidP="002C6297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32402A">
        <w:rPr>
          <w:rFonts w:ascii="Times New Roman" w:eastAsia="Calibri" w:hAnsi="Times New Roman" w:cs="Times New Roman"/>
          <w:b/>
          <w:lang w:eastAsia="en-US"/>
        </w:rPr>
        <w:t>Codice Progetto</w:t>
      </w:r>
      <w:r w:rsidRPr="0085216D">
        <w:rPr>
          <w:rFonts w:ascii="Times New Roman" w:eastAsia="Calibri" w:hAnsi="Times New Roman" w:cs="Times New Roman"/>
          <w:bCs/>
          <w:lang w:eastAsia="en-US"/>
        </w:rPr>
        <w:t xml:space="preserve">: </w:t>
      </w:r>
      <w:bookmarkStart w:id="2" w:name="_Hlk191234597"/>
      <w:r w:rsidRPr="0085216D">
        <w:rPr>
          <w:rFonts w:ascii="Times New Roman" w:eastAsia="Calibri" w:hAnsi="Times New Roman" w:cs="Times New Roman"/>
          <w:bCs/>
          <w:lang w:eastAsia="en-US"/>
        </w:rPr>
        <w:t xml:space="preserve">M4C1I1.4-2024-1322-P-52023 </w:t>
      </w:r>
      <w:bookmarkEnd w:id="2"/>
    </w:p>
    <w:p w14:paraId="4E9AEF19" w14:textId="77777777" w:rsidR="002C6297" w:rsidRPr="0085216D" w:rsidRDefault="002C6297" w:rsidP="002C6297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32402A">
        <w:rPr>
          <w:rFonts w:ascii="Times New Roman" w:eastAsia="Calibri" w:hAnsi="Times New Roman" w:cs="Times New Roman"/>
          <w:b/>
          <w:lang w:eastAsia="en-US"/>
        </w:rPr>
        <w:t>Titolo</w:t>
      </w:r>
      <w:r w:rsidRPr="0085216D">
        <w:rPr>
          <w:rFonts w:ascii="Times New Roman" w:eastAsia="Calibri" w:hAnsi="Times New Roman" w:cs="Times New Roman"/>
          <w:bCs/>
          <w:lang w:eastAsia="en-US"/>
        </w:rPr>
        <w:t>: Veniamoci In-Contro</w:t>
      </w:r>
    </w:p>
    <w:p w14:paraId="28D37E48" w14:textId="77777777" w:rsidR="002C6297" w:rsidRDefault="002C6297" w:rsidP="002C6297">
      <w:pPr>
        <w:ind w:leftChars="-1" w:hangingChars="1" w:hanging="2"/>
        <w:jc w:val="both"/>
        <w:rPr>
          <w:rFonts w:ascii="Times New Roman" w:eastAsia="Calibri" w:hAnsi="Times New Roman" w:cs="Times New Roman"/>
          <w:b/>
          <w:lang w:eastAsia="en-US"/>
        </w:rPr>
      </w:pPr>
      <w:r w:rsidRPr="0032402A">
        <w:rPr>
          <w:rFonts w:ascii="Times New Roman" w:eastAsia="Calibri" w:hAnsi="Times New Roman" w:cs="Times New Roman"/>
          <w:b/>
          <w:lang w:eastAsia="en-US"/>
        </w:rPr>
        <w:t>CUP</w:t>
      </w:r>
      <w:r w:rsidRPr="0085216D">
        <w:rPr>
          <w:rFonts w:ascii="Times New Roman" w:eastAsia="Calibri" w:hAnsi="Times New Roman" w:cs="Times New Roman"/>
          <w:bCs/>
          <w:lang w:eastAsia="en-US"/>
        </w:rPr>
        <w:t>: D14D21001420006</w:t>
      </w:r>
    </w:p>
    <w:p w14:paraId="6D33C2C9" w14:textId="77777777" w:rsidR="00446352" w:rsidRDefault="00446352" w:rsidP="008B6CDB">
      <w:pPr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p w14:paraId="7A7E610C" w14:textId="1E11795F" w:rsidR="00B5601D" w:rsidRPr="00F17E5C" w:rsidRDefault="00B5601D" w:rsidP="00B5601D">
      <w:pPr>
        <w:rPr>
          <w:rFonts w:ascii="Times New Roman" w:eastAsia="Calibri" w:hAnsi="Times New Roman" w:cs="Times New Roman"/>
          <w:bCs/>
          <w:lang w:eastAsia="en-US"/>
        </w:rPr>
      </w:pPr>
      <w:bookmarkStart w:id="3" w:name="_Hlk171367551"/>
      <w:r w:rsidRPr="00F17E5C">
        <w:rPr>
          <w:rFonts w:ascii="Times New Roman" w:eastAsia="Calibri" w:hAnsi="Times New Roman" w:cs="Times New Roman"/>
          <w:bCs/>
          <w:lang w:eastAsia="en-US"/>
        </w:rPr>
        <w:t xml:space="preserve">Il/la sottoscritto/a ______________________________________________ nato/a a ________________________ il____________________ residente a___________________________ Provincia di ___________________ Via/Piazza _______________________________________________n. _________ Codice Fiscale ________________________________________________________, in qualità di personale interno all’Istituzione Scolastica in quanto ______________________________________________ </w:t>
      </w:r>
    </w:p>
    <w:p w14:paraId="5D5E0BA9" w14:textId="77777777" w:rsidR="00B5601D" w:rsidRPr="00F17E5C" w:rsidRDefault="00B5601D" w:rsidP="00B5601D">
      <w:pPr>
        <w:rPr>
          <w:rFonts w:ascii="Times New Roman" w:eastAsia="Calibri" w:hAnsi="Times New Roman" w:cs="Times New Roman"/>
          <w:bCs/>
          <w:lang w:eastAsia="en-US"/>
        </w:rPr>
      </w:pPr>
    </w:p>
    <w:p w14:paraId="7BF23E5D" w14:textId="2AB06232" w:rsidR="00B5601D" w:rsidRPr="00F17E5C" w:rsidRDefault="00B5601D" w:rsidP="00B5601D">
      <w:pPr>
        <w:jc w:val="both"/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</w:t>
      </w:r>
    </w:p>
    <w:p w14:paraId="2AC262A4" w14:textId="77777777" w:rsidR="00F17E5C" w:rsidRDefault="00F17E5C" w:rsidP="00B5601D">
      <w:pPr>
        <w:jc w:val="center"/>
        <w:rPr>
          <w:rFonts w:ascii="Times New Roman" w:eastAsia="Calibri" w:hAnsi="Times New Roman" w:cs="Times New Roman"/>
          <w:b/>
          <w:lang w:eastAsia="en-US"/>
        </w:rPr>
      </w:pPr>
    </w:p>
    <w:p w14:paraId="174F6C2D" w14:textId="121AD74D" w:rsidR="00B5601D" w:rsidRPr="00F17E5C" w:rsidRDefault="00B5601D" w:rsidP="00B5601D">
      <w:pPr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17E5C">
        <w:rPr>
          <w:rFonts w:ascii="Times New Roman" w:eastAsia="Calibri" w:hAnsi="Times New Roman" w:cs="Times New Roman"/>
          <w:b/>
          <w:lang w:eastAsia="en-US"/>
        </w:rPr>
        <w:t>CHIEDE</w:t>
      </w:r>
    </w:p>
    <w:p w14:paraId="77C70FA7" w14:textId="77777777" w:rsidR="00B5601D" w:rsidRPr="00F17E5C" w:rsidRDefault="00B5601D" w:rsidP="00B5601D">
      <w:pPr>
        <w:jc w:val="center"/>
        <w:rPr>
          <w:rFonts w:ascii="Times New Roman" w:eastAsia="Calibri" w:hAnsi="Times New Roman" w:cs="Times New Roman"/>
          <w:bCs/>
          <w:lang w:eastAsia="en-US"/>
        </w:rPr>
      </w:pPr>
    </w:p>
    <w:p w14:paraId="7EF2F341" w14:textId="26AC46C5" w:rsidR="00F17E5C" w:rsidRDefault="00B5601D" w:rsidP="002C6297">
      <w:pPr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 xml:space="preserve">di essere ammesso/a a partecipare alla </w:t>
      </w:r>
      <w:r w:rsidR="00F17E5C" w:rsidRPr="00F17E5C">
        <w:rPr>
          <w:rFonts w:ascii="Times New Roman" w:eastAsia="Calibri" w:hAnsi="Times New Roman" w:cs="Times New Roman"/>
          <w:bCs/>
          <w:lang w:eastAsia="en-US"/>
        </w:rPr>
        <w:t xml:space="preserve">seguente </w:t>
      </w:r>
      <w:r w:rsidRPr="00F17E5C">
        <w:rPr>
          <w:rFonts w:ascii="Times New Roman" w:eastAsia="Calibri" w:hAnsi="Times New Roman" w:cs="Times New Roman"/>
          <w:bCs/>
          <w:lang w:eastAsia="en-US"/>
        </w:rPr>
        <w:t xml:space="preserve">procedura </w:t>
      </w:r>
      <w:r w:rsidR="00F17E5C" w:rsidRPr="00F17E5C">
        <w:rPr>
          <w:rFonts w:ascii="Times New Roman" w:eastAsia="Calibri" w:hAnsi="Times New Roman" w:cs="Times New Roman"/>
          <w:bCs/>
          <w:lang w:eastAsia="en-US"/>
        </w:rPr>
        <w:t xml:space="preserve">di selezione </w:t>
      </w:r>
      <w:r w:rsidR="003C3FEC">
        <w:rPr>
          <w:rFonts w:ascii="Times New Roman" w:eastAsia="Calibri" w:hAnsi="Times New Roman" w:cs="Times New Roman"/>
          <w:bCs/>
          <w:lang w:eastAsia="en-US"/>
        </w:rPr>
        <w:t>di esperti per</w:t>
      </w:r>
    </w:p>
    <w:p w14:paraId="06251327" w14:textId="3691FA2B" w:rsidR="003C3FEC" w:rsidRDefault="003C3FEC" w:rsidP="002C6297">
      <w:pPr>
        <w:rPr>
          <w:rFonts w:ascii="Times New Roman" w:eastAsia="Calibri" w:hAnsi="Times New Roman" w:cs="Times New Roman"/>
          <w:bCs/>
          <w:lang w:eastAsia="en-US"/>
        </w:rPr>
      </w:pPr>
      <w:r>
        <w:rPr>
          <w:rFonts w:ascii="Times New Roman" w:eastAsia="Calibri" w:hAnsi="Times New Roman" w:cs="Times New Roman"/>
          <w:bCs/>
          <w:lang w:eastAsia="en-US"/>
        </w:rPr>
        <w:t>□ percorsi di Mentoring e Orientamento</w:t>
      </w:r>
    </w:p>
    <w:p w14:paraId="71BCF1AF" w14:textId="7306F1F5" w:rsidR="003C3FEC" w:rsidRDefault="003C3FEC" w:rsidP="002C6297">
      <w:pPr>
        <w:rPr>
          <w:rFonts w:ascii="Times New Roman" w:eastAsia="Calibri" w:hAnsi="Times New Roman" w:cs="Times New Roman"/>
          <w:bCs/>
          <w:lang w:eastAsia="en-US"/>
        </w:rPr>
      </w:pPr>
      <w:r>
        <w:rPr>
          <w:rFonts w:ascii="Times New Roman" w:eastAsia="Calibri" w:hAnsi="Times New Roman" w:cs="Times New Roman"/>
          <w:bCs/>
          <w:lang w:eastAsia="en-US"/>
        </w:rPr>
        <w:t xml:space="preserve">□ percorsi di </w:t>
      </w:r>
      <w:r w:rsidRPr="003C3FEC">
        <w:rPr>
          <w:rFonts w:ascii="Times New Roman" w:eastAsia="Calibri" w:hAnsi="Times New Roman" w:cs="Times New Roman"/>
          <w:bCs/>
          <w:lang w:eastAsia="en-US"/>
        </w:rPr>
        <w:t>potenziamento delle competenze di base, di motivazione e accompagnamento</w:t>
      </w:r>
      <w:r>
        <w:rPr>
          <w:rFonts w:ascii="Times New Roman" w:eastAsia="Calibri" w:hAnsi="Times New Roman" w:cs="Times New Roman"/>
          <w:bCs/>
          <w:lang w:eastAsia="en-US"/>
        </w:rPr>
        <w:t xml:space="preserve"> – discipline umanistiche</w:t>
      </w:r>
    </w:p>
    <w:p w14:paraId="30D15C78" w14:textId="3ADA3818" w:rsidR="003C3FEC" w:rsidRDefault="003C3FEC" w:rsidP="002C6297">
      <w:pPr>
        <w:rPr>
          <w:rFonts w:ascii="Times New Roman" w:eastAsia="Calibri" w:hAnsi="Times New Roman" w:cs="Times New Roman"/>
          <w:bCs/>
          <w:lang w:eastAsia="en-US"/>
        </w:rPr>
      </w:pPr>
      <w:r>
        <w:rPr>
          <w:rFonts w:ascii="Times New Roman" w:eastAsia="Calibri" w:hAnsi="Times New Roman" w:cs="Times New Roman"/>
          <w:bCs/>
          <w:lang w:eastAsia="en-US"/>
        </w:rPr>
        <w:t xml:space="preserve">□ </w:t>
      </w:r>
      <w:r w:rsidRPr="003C3FEC">
        <w:rPr>
          <w:rFonts w:ascii="Times New Roman" w:eastAsia="Calibri" w:hAnsi="Times New Roman" w:cs="Times New Roman"/>
          <w:bCs/>
          <w:lang w:eastAsia="en-US"/>
        </w:rPr>
        <w:t xml:space="preserve">percorsi di potenziamento delle competenze di base, di motivazione e accompagnamento – discipline </w:t>
      </w:r>
      <w:r>
        <w:rPr>
          <w:rFonts w:ascii="Times New Roman" w:eastAsia="Calibri" w:hAnsi="Times New Roman" w:cs="Times New Roman"/>
          <w:bCs/>
          <w:lang w:eastAsia="en-US"/>
        </w:rPr>
        <w:t>scientifiche</w:t>
      </w:r>
    </w:p>
    <w:p w14:paraId="78768FF9" w14:textId="5CF88FD6" w:rsidR="003C3FEC" w:rsidRDefault="003C3FEC" w:rsidP="002C6297">
      <w:pPr>
        <w:rPr>
          <w:rFonts w:ascii="Times New Roman" w:eastAsia="Calibri" w:hAnsi="Times New Roman" w:cs="Times New Roman"/>
          <w:bCs/>
          <w:lang w:eastAsia="en-US"/>
        </w:rPr>
      </w:pPr>
      <w:r>
        <w:rPr>
          <w:rFonts w:ascii="Times New Roman" w:eastAsia="Calibri" w:hAnsi="Times New Roman" w:cs="Times New Roman"/>
          <w:bCs/>
          <w:lang w:eastAsia="en-US"/>
        </w:rPr>
        <w:t xml:space="preserve">□ </w:t>
      </w:r>
      <w:r w:rsidRPr="003C3FEC">
        <w:rPr>
          <w:rFonts w:ascii="Times New Roman" w:eastAsia="Calibri" w:hAnsi="Times New Roman" w:cs="Times New Roman"/>
          <w:bCs/>
          <w:lang w:eastAsia="en-US"/>
        </w:rPr>
        <w:t xml:space="preserve">percorsi di potenziamento delle competenze di base, di motivazione e accompagnamento – discipline </w:t>
      </w:r>
      <w:r>
        <w:rPr>
          <w:rFonts w:ascii="Times New Roman" w:eastAsia="Calibri" w:hAnsi="Times New Roman" w:cs="Times New Roman"/>
          <w:bCs/>
          <w:lang w:eastAsia="en-US"/>
        </w:rPr>
        <w:t>linguistiche</w:t>
      </w:r>
    </w:p>
    <w:p w14:paraId="74A0747A" w14:textId="77777777" w:rsidR="003C3FEC" w:rsidRDefault="003C3FEC" w:rsidP="002C6297">
      <w:pPr>
        <w:rPr>
          <w:rFonts w:ascii="Times New Roman" w:eastAsia="Calibri" w:hAnsi="Times New Roman" w:cs="Times New Roman"/>
          <w:bCs/>
          <w:lang w:eastAsia="en-US"/>
        </w:rPr>
      </w:pPr>
    </w:p>
    <w:p w14:paraId="580EC9D7" w14:textId="23C654C4" w:rsidR="00B5601D" w:rsidRPr="00F17E5C" w:rsidRDefault="00B5601D" w:rsidP="00B5601D">
      <w:pPr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A tal fine, dichiara, sotto la propria responsabilità:</w:t>
      </w:r>
    </w:p>
    <w:p w14:paraId="1F7BD5AC" w14:textId="77777777" w:rsidR="00F17E5C" w:rsidRPr="00F17E5C" w:rsidRDefault="00F17E5C" w:rsidP="00B5601D">
      <w:pPr>
        <w:rPr>
          <w:rFonts w:ascii="Times New Roman" w:eastAsia="Calibri" w:hAnsi="Times New Roman" w:cs="Times New Roman"/>
          <w:bCs/>
          <w:lang w:eastAsia="en-US"/>
        </w:rPr>
      </w:pPr>
    </w:p>
    <w:p w14:paraId="4A6226FB" w14:textId="38175187" w:rsidR="00B5601D" w:rsidRPr="00F17E5C" w:rsidRDefault="00B5601D" w:rsidP="007276A9">
      <w:pPr>
        <w:pStyle w:val="Paragrafoelenco"/>
        <w:numPr>
          <w:ilvl w:val="0"/>
          <w:numId w:val="2"/>
        </w:numPr>
        <w:rPr>
          <w:rFonts w:eastAsia="Calibri"/>
          <w:bCs/>
          <w:sz w:val="20"/>
          <w:szCs w:val="20"/>
          <w:lang w:eastAsia="en-US"/>
        </w:rPr>
      </w:pPr>
      <w:r w:rsidRPr="00F17E5C">
        <w:rPr>
          <w:rFonts w:eastAsia="Calibri"/>
          <w:bCs/>
          <w:sz w:val="20"/>
          <w:szCs w:val="20"/>
          <w:lang w:eastAsia="en-US"/>
        </w:rPr>
        <w:t>che i recapiti presso i quali si intendono ricevere le comunicazioni sono i seguenti:</w:t>
      </w:r>
    </w:p>
    <w:p w14:paraId="6083B72E" w14:textId="77777777" w:rsidR="00B5601D" w:rsidRPr="00F17E5C" w:rsidRDefault="00B5601D" w:rsidP="00B5601D">
      <w:pPr>
        <w:pStyle w:val="Paragrafoelenco"/>
        <w:ind w:left="1070"/>
        <w:rPr>
          <w:rFonts w:eastAsia="Calibri"/>
          <w:bCs/>
          <w:sz w:val="20"/>
          <w:szCs w:val="20"/>
          <w:lang w:eastAsia="en-US"/>
        </w:rPr>
      </w:pPr>
    </w:p>
    <w:p w14:paraId="327E37E9" w14:textId="019E23D5" w:rsidR="00B5601D" w:rsidRPr="00F17E5C" w:rsidRDefault="00B5601D" w:rsidP="00B5601D">
      <w:pPr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ab/>
        <w:t>residenza: _____________________________________________________________</w:t>
      </w:r>
    </w:p>
    <w:p w14:paraId="2F33BF7C" w14:textId="3ACC3042" w:rsidR="00B5601D" w:rsidRPr="00F17E5C" w:rsidRDefault="00B5601D" w:rsidP="00B5601D">
      <w:pPr>
        <w:ind w:firstLine="709"/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indirizzo posta elettronica ordinaria: ________________________________________</w:t>
      </w:r>
    </w:p>
    <w:p w14:paraId="6F45C9B7" w14:textId="0DD81A22" w:rsidR="00B5601D" w:rsidRPr="00F17E5C" w:rsidRDefault="00B5601D" w:rsidP="00B5601D">
      <w:pPr>
        <w:ind w:firstLine="709"/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indirizzo posta elettronica certificata (PEC): __________________________________</w:t>
      </w:r>
    </w:p>
    <w:p w14:paraId="6358713B" w14:textId="6807D8A1" w:rsidR="00B5601D" w:rsidRPr="00F17E5C" w:rsidRDefault="00B5601D" w:rsidP="00B5601D">
      <w:pPr>
        <w:ind w:firstLine="709"/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numero di telefono: _____________________________________________________,</w:t>
      </w:r>
    </w:p>
    <w:p w14:paraId="05A74655" w14:textId="77777777" w:rsidR="00B5601D" w:rsidRPr="00F17E5C" w:rsidRDefault="00B5601D" w:rsidP="00B5601D">
      <w:pPr>
        <w:rPr>
          <w:rFonts w:ascii="Times New Roman" w:eastAsia="Calibri" w:hAnsi="Times New Roman" w:cs="Times New Roman"/>
          <w:bCs/>
          <w:lang w:eastAsia="en-US"/>
        </w:rPr>
      </w:pPr>
    </w:p>
    <w:p w14:paraId="52FCD919" w14:textId="771F4502" w:rsidR="00B5601D" w:rsidRPr="00F17E5C" w:rsidRDefault="00B5601D" w:rsidP="00B5601D">
      <w:pPr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autorizzando espressamente l’Istituzione scolastica all’utilizzo dei suddetti mezzi per effettuare le comunicazioni;</w:t>
      </w:r>
    </w:p>
    <w:p w14:paraId="1869ADFB" w14:textId="77777777" w:rsidR="00B5601D" w:rsidRPr="00F17E5C" w:rsidRDefault="00B5601D" w:rsidP="00B5601D">
      <w:pPr>
        <w:rPr>
          <w:rFonts w:ascii="Times New Roman" w:eastAsia="Calibri" w:hAnsi="Times New Roman" w:cs="Times New Roman"/>
          <w:bCs/>
          <w:lang w:eastAsia="en-US"/>
        </w:rPr>
      </w:pPr>
    </w:p>
    <w:p w14:paraId="492166CD" w14:textId="77777777" w:rsidR="00B5601D" w:rsidRPr="00F17E5C" w:rsidRDefault="00B5601D" w:rsidP="00B24DA8">
      <w:pPr>
        <w:ind w:left="709" w:hanging="709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2.</w:t>
      </w:r>
      <w:r w:rsidRPr="00F17E5C">
        <w:rPr>
          <w:rFonts w:ascii="Times New Roman" w:eastAsia="Calibri" w:hAnsi="Times New Roman" w:cs="Times New Roman"/>
          <w:bCs/>
          <w:lang w:eastAsia="en-US"/>
        </w:rPr>
        <w:tab/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14:paraId="2171B4B2" w14:textId="7159DE32" w:rsidR="00B5601D" w:rsidRPr="00F17E5C" w:rsidRDefault="00B5601D" w:rsidP="00B24DA8">
      <w:pPr>
        <w:ind w:left="709" w:hanging="709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3.</w:t>
      </w:r>
      <w:r w:rsidRPr="00F17E5C">
        <w:rPr>
          <w:rFonts w:ascii="Times New Roman" w:eastAsia="Calibri" w:hAnsi="Times New Roman" w:cs="Times New Roman"/>
          <w:bCs/>
          <w:lang w:eastAsia="en-US"/>
        </w:rPr>
        <w:tab/>
        <w:t xml:space="preserve">di aver preso visione dell’Avviso in </w:t>
      </w:r>
      <w:r w:rsidRPr="00D5795B">
        <w:rPr>
          <w:rFonts w:ascii="Times New Roman" w:eastAsia="Calibri" w:hAnsi="Times New Roman" w:cs="Times New Roman"/>
          <w:bCs/>
          <w:lang w:eastAsia="en-US"/>
        </w:rPr>
        <w:t xml:space="preserve">oggetto </w:t>
      </w:r>
      <w:r w:rsidRPr="00F17E5C">
        <w:rPr>
          <w:rFonts w:ascii="Times New Roman" w:eastAsia="Calibri" w:hAnsi="Times New Roman" w:cs="Times New Roman"/>
          <w:bCs/>
          <w:lang w:eastAsia="en-US"/>
        </w:rPr>
        <w:t>e di accettare tutte le condizioni ivi contenute;</w:t>
      </w:r>
    </w:p>
    <w:p w14:paraId="222DCB8F" w14:textId="77777777" w:rsidR="00B5601D" w:rsidRPr="00F17E5C" w:rsidRDefault="00B5601D" w:rsidP="00B24DA8">
      <w:pPr>
        <w:jc w:val="both"/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4.</w:t>
      </w:r>
      <w:r w:rsidRPr="00F17E5C">
        <w:rPr>
          <w:rFonts w:ascii="Times New Roman" w:eastAsia="Calibri" w:hAnsi="Times New Roman" w:cs="Times New Roman"/>
          <w:bCs/>
          <w:lang w:eastAsia="en-US"/>
        </w:rPr>
        <w:tab/>
        <w:t>di aver preso visione dell’informativa di cui all’art. 10 dell’Avviso;</w:t>
      </w:r>
    </w:p>
    <w:p w14:paraId="51E6FDF2" w14:textId="77777777" w:rsidR="00B5601D" w:rsidRPr="00F17E5C" w:rsidRDefault="00B5601D" w:rsidP="00B24DA8">
      <w:pPr>
        <w:ind w:left="709" w:hanging="709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5.</w:t>
      </w:r>
      <w:r w:rsidRPr="00F17E5C">
        <w:rPr>
          <w:rFonts w:ascii="Times New Roman" w:eastAsia="Calibri" w:hAnsi="Times New Roman" w:cs="Times New Roman"/>
          <w:bCs/>
          <w:lang w:eastAsia="en-US"/>
        </w:rPr>
        <w:tab/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14:paraId="6D80ABB5" w14:textId="77777777" w:rsidR="00B5601D" w:rsidRPr="00F17E5C" w:rsidRDefault="00B5601D" w:rsidP="00B5601D">
      <w:pPr>
        <w:ind w:left="709" w:hanging="709"/>
        <w:rPr>
          <w:rFonts w:ascii="Times New Roman" w:eastAsia="Calibri" w:hAnsi="Times New Roman" w:cs="Times New Roman"/>
          <w:bCs/>
          <w:lang w:eastAsia="en-US"/>
        </w:rPr>
      </w:pPr>
    </w:p>
    <w:p w14:paraId="25A91451" w14:textId="38926E13" w:rsidR="00B5601D" w:rsidRPr="00F17E5C" w:rsidRDefault="00B5601D" w:rsidP="00B5601D">
      <w:pPr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 xml:space="preserve">Ai fini della partecipazione alla procedura in oggetto, il sottoscritto/a </w:t>
      </w:r>
    </w:p>
    <w:p w14:paraId="627D3460" w14:textId="77777777" w:rsidR="00B5601D" w:rsidRPr="00F17E5C" w:rsidRDefault="00B5601D" w:rsidP="00B5601D">
      <w:pPr>
        <w:rPr>
          <w:rFonts w:ascii="Times New Roman" w:eastAsia="Calibri" w:hAnsi="Times New Roman" w:cs="Times New Roman"/>
          <w:bCs/>
          <w:lang w:eastAsia="en-US"/>
        </w:rPr>
      </w:pPr>
    </w:p>
    <w:p w14:paraId="784F359E" w14:textId="77777777" w:rsidR="00B5601D" w:rsidRPr="00F17E5C" w:rsidRDefault="00B5601D" w:rsidP="00B5601D">
      <w:pPr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17E5C">
        <w:rPr>
          <w:rFonts w:ascii="Times New Roman" w:eastAsia="Calibri" w:hAnsi="Times New Roman" w:cs="Times New Roman"/>
          <w:b/>
          <w:lang w:eastAsia="en-US"/>
        </w:rPr>
        <w:t>DICHIARA ALTRESÌ</w:t>
      </w:r>
    </w:p>
    <w:p w14:paraId="4DD70A62" w14:textId="77777777" w:rsidR="00B5601D" w:rsidRPr="00F17E5C" w:rsidRDefault="00B5601D" w:rsidP="00B5601D">
      <w:pPr>
        <w:jc w:val="center"/>
        <w:rPr>
          <w:rFonts w:ascii="Times New Roman" w:eastAsia="Calibri" w:hAnsi="Times New Roman" w:cs="Times New Roman"/>
          <w:bCs/>
          <w:lang w:eastAsia="en-US"/>
        </w:rPr>
      </w:pPr>
    </w:p>
    <w:p w14:paraId="11C8DA13" w14:textId="28BE0892" w:rsidR="00B5601D" w:rsidRPr="00F17E5C" w:rsidRDefault="00B5601D" w:rsidP="00B5601D">
      <w:pPr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 xml:space="preserve">di possedere i requisiti di ammissione alla selezione in oggetto di cui all’art. 2 dell’Avviso </w:t>
      </w:r>
      <w:r w:rsidR="007515AA" w:rsidRPr="009D23B9">
        <w:rPr>
          <w:rFonts w:ascii="Times New Roman" w:eastAsia="Calibri" w:hAnsi="Times New Roman" w:cs="Times New Roman"/>
          <w:b/>
          <w:lang w:eastAsia="en-US"/>
        </w:rPr>
        <w:t>Prot. 000</w:t>
      </w:r>
      <w:r w:rsidR="003C3FEC" w:rsidRPr="003C3FEC">
        <w:rPr>
          <w:rFonts w:ascii="Times New Roman" w:eastAsia="Calibri" w:hAnsi="Times New Roman" w:cs="Times New Roman"/>
          <w:b/>
          <w:lang w:eastAsia="en-US"/>
        </w:rPr>
        <w:t>2257</w:t>
      </w:r>
      <w:r w:rsidR="007515AA" w:rsidRPr="009D23B9">
        <w:rPr>
          <w:rFonts w:ascii="Times New Roman" w:eastAsia="Calibri" w:hAnsi="Times New Roman" w:cs="Times New Roman"/>
          <w:b/>
          <w:lang w:eastAsia="en-US"/>
        </w:rPr>
        <w:t xml:space="preserve">/U del </w:t>
      </w:r>
      <w:r w:rsidR="003C3FEC">
        <w:rPr>
          <w:rFonts w:ascii="Times New Roman" w:eastAsia="Calibri" w:hAnsi="Times New Roman" w:cs="Times New Roman"/>
          <w:b/>
          <w:lang w:eastAsia="en-US"/>
        </w:rPr>
        <w:t>1</w:t>
      </w:r>
      <w:r w:rsidR="007515AA" w:rsidRPr="009D23B9">
        <w:rPr>
          <w:rFonts w:ascii="Times New Roman" w:eastAsia="Calibri" w:hAnsi="Times New Roman" w:cs="Times New Roman"/>
          <w:b/>
          <w:lang w:eastAsia="en-US"/>
        </w:rPr>
        <w:t>5/0</w:t>
      </w:r>
      <w:r w:rsidR="003C3FEC">
        <w:rPr>
          <w:rFonts w:ascii="Times New Roman" w:eastAsia="Calibri" w:hAnsi="Times New Roman" w:cs="Times New Roman"/>
          <w:b/>
          <w:lang w:eastAsia="en-US"/>
        </w:rPr>
        <w:t>3</w:t>
      </w:r>
      <w:r w:rsidR="007515AA" w:rsidRPr="009D23B9">
        <w:rPr>
          <w:rFonts w:ascii="Times New Roman" w:eastAsia="Calibri" w:hAnsi="Times New Roman" w:cs="Times New Roman"/>
          <w:b/>
          <w:lang w:eastAsia="en-US"/>
        </w:rPr>
        <w:t>/2025</w:t>
      </w:r>
      <w:r w:rsidR="007515AA" w:rsidRPr="007515AA">
        <w:rPr>
          <w:rFonts w:ascii="Times New Roman" w:eastAsia="Calibri" w:hAnsi="Times New Roman" w:cs="Times New Roman"/>
          <w:bCs/>
          <w:lang w:eastAsia="en-US"/>
        </w:rPr>
        <w:t xml:space="preserve"> </w:t>
      </w:r>
      <w:r w:rsidRPr="00F17E5C">
        <w:rPr>
          <w:rFonts w:ascii="Times New Roman" w:eastAsia="Calibri" w:hAnsi="Times New Roman" w:cs="Times New Roman"/>
          <w:bCs/>
          <w:lang w:eastAsia="en-US"/>
        </w:rPr>
        <w:t xml:space="preserve">e, nello specifico, di: </w:t>
      </w:r>
    </w:p>
    <w:p w14:paraId="6162BF20" w14:textId="5E375120" w:rsidR="00B5601D" w:rsidRPr="007276A9" w:rsidRDefault="00B5601D" w:rsidP="007276A9">
      <w:pPr>
        <w:pStyle w:val="Paragrafoelenco"/>
        <w:numPr>
          <w:ilvl w:val="0"/>
          <w:numId w:val="4"/>
        </w:numPr>
        <w:rPr>
          <w:rFonts w:eastAsia="Calibri"/>
          <w:bCs/>
          <w:sz w:val="20"/>
          <w:szCs w:val="20"/>
          <w:lang w:eastAsia="en-US"/>
        </w:rPr>
      </w:pPr>
      <w:r w:rsidRPr="007276A9">
        <w:rPr>
          <w:rFonts w:eastAsia="Calibri"/>
          <w:bCs/>
          <w:sz w:val="20"/>
          <w:szCs w:val="20"/>
          <w:lang w:eastAsia="en-US"/>
        </w:rPr>
        <w:t xml:space="preserve">avere la cittadinanza italiana o di uno degli Stati membri dell’Unione europea; </w:t>
      </w:r>
    </w:p>
    <w:p w14:paraId="244B1F9E" w14:textId="65697C4F" w:rsidR="00B5601D" w:rsidRPr="007276A9" w:rsidRDefault="00B5601D" w:rsidP="007276A9">
      <w:pPr>
        <w:pStyle w:val="Paragrafoelenco"/>
        <w:numPr>
          <w:ilvl w:val="0"/>
          <w:numId w:val="4"/>
        </w:numPr>
        <w:rPr>
          <w:rFonts w:eastAsia="Calibri"/>
          <w:bCs/>
          <w:sz w:val="20"/>
          <w:szCs w:val="20"/>
          <w:lang w:eastAsia="en-US"/>
        </w:rPr>
      </w:pPr>
      <w:r w:rsidRPr="007276A9">
        <w:rPr>
          <w:rFonts w:eastAsia="Calibri"/>
          <w:bCs/>
          <w:sz w:val="20"/>
          <w:szCs w:val="20"/>
          <w:lang w:eastAsia="en-US"/>
        </w:rPr>
        <w:t xml:space="preserve">avere il godimento dei diritti civili e politici; </w:t>
      </w:r>
    </w:p>
    <w:p w14:paraId="7108C6F0" w14:textId="2C76E030" w:rsidR="00B5601D" w:rsidRPr="007276A9" w:rsidRDefault="00B5601D" w:rsidP="007276A9">
      <w:pPr>
        <w:pStyle w:val="Paragrafoelenco"/>
        <w:numPr>
          <w:ilvl w:val="0"/>
          <w:numId w:val="4"/>
        </w:numPr>
        <w:rPr>
          <w:rFonts w:eastAsia="Calibri"/>
          <w:bCs/>
          <w:sz w:val="20"/>
          <w:szCs w:val="20"/>
          <w:lang w:eastAsia="en-US"/>
        </w:rPr>
      </w:pPr>
      <w:r w:rsidRPr="007276A9">
        <w:rPr>
          <w:rFonts w:eastAsia="Calibri"/>
          <w:bCs/>
          <w:sz w:val="20"/>
          <w:szCs w:val="20"/>
          <w:lang w:eastAsia="en-US"/>
        </w:rPr>
        <w:t>non essere stato escluso/a dall’elettorato politico attivo;</w:t>
      </w:r>
    </w:p>
    <w:p w14:paraId="78C4DD85" w14:textId="5924DA3D" w:rsidR="00B5601D" w:rsidRPr="007276A9" w:rsidRDefault="00B5601D" w:rsidP="007276A9">
      <w:pPr>
        <w:pStyle w:val="Paragrafoelenco"/>
        <w:numPr>
          <w:ilvl w:val="0"/>
          <w:numId w:val="4"/>
        </w:numPr>
        <w:rPr>
          <w:rFonts w:eastAsia="Calibri"/>
          <w:bCs/>
          <w:sz w:val="20"/>
          <w:szCs w:val="20"/>
          <w:lang w:eastAsia="en-US"/>
        </w:rPr>
      </w:pPr>
      <w:r w:rsidRPr="007276A9">
        <w:rPr>
          <w:rFonts w:eastAsia="Calibri"/>
          <w:bCs/>
          <w:sz w:val="20"/>
          <w:szCs w:val="20"/>
          <w:lang w:eastAsia="en-US"/>
        </w:rPr>
        <w:t>possedere l’idoneità fisica allo svolgimento delle funzioni cui la presente procedura di selezione si riferisce;</w:t>
      </w:r>
    </w:p>
    <w:p w14:paraId="33732CBB" w14:textId="275B0C56" w:rsidR="00B5601D" w:rsidRPr="007276A9" w:rsidRDefault="00B5601D" w:rsidP="007276A9">
      <w:pPr>
        <w:pStyle w:val="Paragrafoelenco"/>
        <w:numPr>
          <w:ilvl w:val="0"/>
          <w:numId w:val="4"/>
        </w:numPr>
        <w:jc w:val="both"/>
        <w:rPr>
          <w:rFonts w:eastAsia="Calibri"/>
          <w:bCs/>
          <w:sz w:val="20"/>
          <w:szCs w:val="20"/>
          <w:lang w:eastAsia="en-US"/>
        </w:rPr>
      </w:pPr>
      <w:r w:rsidRPr="007276A9">
        <w:rPr>
          <w:rFonts w:eastAsia="Calibri"/>
          <w:bCs/>
          <w:sz w:val="20"/>
          <w:szCs w:val="20"/>
          <w:lang w:eastAsia="en-US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14:paraId="6487CDAF" w14:textId="6A231FBA" w:rsidR="00B5601D" w:rsidRPr="007276A9" w:rsidRDefault="00B5601D" w:rsidP="007276A9">
      <w:pPr>
        <w:pStyle w:val="Paragrafoelenco"/>
        <w:numPr>
          <w:ilvl w:val="0"/>
          <w:numId w:val="4"/>
        </w:numPr>
        <w:rPr>
          <w:rFonts w:eastAsia="Calibri"/>
          <w:bCs/>
          <w:sz w:val="20"/>
          <w:szCs w:val="20"/>
          <w:lang w:eastAsia="en-US"/>
        </w:rPr>
      </w:pPr>
      <w:r w:rsidRPr="007276A9">
        <w:rPr>
          <w:rFonts w:eastAsia="Calibri"/>
          <w:bCs/>
          <w:sz w:val="20"/>
          <w:szCs w:val="20"/>
          <w:lang w:eastAsia="en-US"/>
        </w:rPr>
        <w:t xml:space="preserve">non essere sottoposto/a a procedimenti penali [o se sì indicare a quali_______________________]; </w:t>
      </w:r>
    </w:p>
    <w:p w14:paraId="48EAA4EA" w14:textId="2CD550E0" w:rsidR="00B5601D" w:rsidRPr="007276A9" w:rsidRDefault="00B5601D" w:rsidP="007276A9">
      <w:pPr>
        <w:pStyle w:val="Paragrafoelenco"/>
        <w:numPr>
          <w:ilvl w:val="0"/>
          <w:numId w:val="4"/>
        </w:numPr>
        <w:rPr>
          <w:rFonts w:eastAsia="Calibri"/>
          <w:bCs/>
          <w:sz w:val="20"/>
          <w:szCs w:val="20"/>
          <w:lang w:eastAsia="en-US"/>
        </w:rPr>
      </w:pPr>
      <w:r w:rsidRPr="007276A9">
        <w:rPr>
          <w:rFonts w:eastAsia="Calibri"/>
          <w:bCs/>
          <w:sz w:val="20"/>
          <w:szCs w:val="20"/>
          <w:lang w:eastAsia="en-US"/>
        </w:rPr>
        <w:t>non essere stato/a destituito/a o dispensato/a dall’impiego presso una Pubblica Amministrazione;</w:t>
      </w:r>
    </w:p>
    <w:p w14:paraId="6CC585E3" w14:textId="30F547B9" w:rsidR="00B5601D" w:rsidRPr="007276A9" w:rsidRDefault="00B5601D" w:rsidP="007276A9">
      <w:pPr>
        <w:pStyle w:val="Paragrafoelenco"/>
        <w:numPr>
          <w:ilvl w:val="0"/>
          <w:numId w:val="4"/>
        </w:numPr>
        <w:rPr>
          <w:rFonts w:eastAsia="Calibri"/>
          <w:bCs/>
          <w:sz w:val="20"/>
          <w:szCs w:val="20"/>
          <w:lang w:eastAsia="en-US"/>
        </w:rPr>
      </w:pPr>
      <w:r w:rsidRPr="007276A9">
        <w:rPr>
          <w:rFonts w:eastAsia="Calibri"/>
          <w:bCs/>
          <w:sz w:val="20"/>
          <w:szCs w:val="20"/>
          <w:lang w:eastAsia="en-US"/>
        </w:rPr>
        <w:t>non essere stato/a dichiarato/a decaduto/a o licenziato/a da un impiego statale;</w:t>
      </w:r>
    </w:p>
    <w:p w14:paraId="70AE5058" w14:textId="6F12237D" w:rsidR="00B5601D" w:rsidRPr="007276A9" w:rsidRDefault="00B5601D" w:rsidP="007276A9">
      <w:pPr>
        <w:pStyle w:val="Paragrafoelenco"/>
        <w:numPr>
          <w:ilvl w:val="0"/>
          <w:numId w:val="4"/>
        </w:numPr>
        <w:rPr>
          <w:rFonts w:eastAsia="Calibri"/>
          <w:bCs/>
          <w:sz w:val="20"/>
          <w:szCs w:val="20"/>
          <w:lang w:eastAsia="en-US"/>
        </w:rPr>
      </w:pPr>
      <w:r w:rsidRPr="007276A9">
        <w:rPr>
          <w:rFonts w:eastAsia="Calibri"/>
          <w:bCs/>
          <w:sz w:val="20"/>
          <w:szCs w:val="20"/>
          <w:lang w:eastAsia="en-US"/>
        </w:rPr>
        <w:t xml:space="preserve">non trovarsi in situazione di incompatibilità, ai sensi di quanto previsto dal d.lgs. n. 39/2013 e dall’art. 53, del d.lgs. n. 165/2001; </w:t>
      </w:r>
    </w:p>
    <w:p w14:paraId="6A4D3BF9" w14:textId="61492E11" w:rsidR="00B5601D" w:rsidRPr="007276A9" w:rsidRDefault="00B5601D" w:rsidP="007276A9">
      <w:pPr>
        <w:pStyle w:val="Paragrafoelenco"/>
        <w:numPr>
          <w:ilvl w:val="2"/>
          <w:numId w:val="4"/>
        </w:numPr>
        <w:rPr>
          <w:rFonts w:eastAsia="Calibri"/>
          <w:bCs/>
          <w:sz w:val="20"/>
          <w:szCs w:val="20"/>
          <w:lang w:eastAsia="en-US"/>
        </w:rPr>
      </w:pPr>
      <w:r w:rsidRPr="007276A9">
        <w:rPr>
          <w:rFonts w:eastAsia="Calibri"/>
          <w:bCs/>
          <w:sz w:val="20"/>
          <w:szCs w:val="20"/>
          <w:lang w:eastAsia="en-US"/>
        </w:rPr>
        <w:t>ovvero, nel caso in cui sussistano situazioni di incompatibilità, che le stesse sono le seguenti:</w:t>
      </w:r>
      <w:r w:rsidR="007276A9">
        <w:rPr>
          <w:rFonts w:eastAsia="Calibri"/>
          <w:bCs/>
          <w:sz w:val="20"/>
          <w:szCs w:val="20"/>
          <w:lang w:eastAsia="en-US"/>
        </w:rPr>
        <w:t xml:space="preserve"> </w:t>
      </w:r>
      <w:r w:rsidRPr="007276A9">
        <w:rPr>
          <w:rFonts w:eastAsia="Calibri"/>
          <w:bCs/>
          <w:sz w:val="20"/>
          <w:szCs w:val="20"/>
          <w:lang w:eastAsia="en-US"/>
        </w:rPr>
        <w:t>________________________________________________________________________;</w:t>
      </w:r>
    </w:p>
    <w:p w14:paraId="4B52A03C" w14:textId="47BFCF1E" w:rsidR="00862B28" w:rsidRPr="007276A9" w:rsidRDefault="00B5601D" w:rsidP="007276A9">
      <w:pPr>
        <w:pStyle w:val="Paragrafoelenco"/>
        <w:numPr>
          <w:ilvl w:val="0"/>
          <w:numId w:val="4"/>
        </w:numPr>
        <w:rPr>
          <w:rFonts w:eastAsia="Calibri"/>
          <w:bCs/>
          <w:sz w:val="20"/>
          <w:szCs w:val="20"/>
          <w:lang w:eastAsia="en-US"/>
        </w:rPr>
      </w:pPr>
      <w:r w:rsidRPr="007276A9">
        <w:rPr>
          <w:rFonts w:eastAsia="Calibri"/>
          <w:bCs/>
          <w:sz w:val="20"/>
          <w:szCs w:val="20"/>
          <w:lang w:eastAsia="en-US"/>
        </w:rPr>
        <w:t>non trovarsi in situazioni di conflitto di interessi, anche potenziale, ai sensi dell’art. 53, comma 14, del d.lgs. n. 165/2001, che possano interferire con l’esercizio dell’incarico;</w:t>
      </w:r>
      <w:r w:rsidR="00862B28" w:rsidRPr="007276A9">
        <w:rPr>
          <w:rFonts w:eastAsia="Calibri"/>
          <w:bCs/>
          <w:sz w:val="20"/>
          <w:szCs w:val="20"/>
          <w:lang w:eastAsia="en-US"/>
        </w:rPr>
        <w:t xml:space="preserve"> </w:t>
      </w:r>
    </w:p>
    <w:p w14:paraId="2982655D" w14:textId="273C1FD9" w:rsidR="001244CC" w:rsidRPr="007276A9" w:rsidRDefault="001244CC" w:rsidP="007276A9">
      <w:pPr>
        <w:pStyle w:val="Paragrafoelenco"/>
        <w:numPr>
          <w:ilvl w:val="0"/>
          <w:numId w:val="4"/>
        </w:numPr>
        <w:jc w:val="both"/>
        <w:rPr>
          <w:rFonts w:eastAsia="Calibri"/>
          <w:bCs/>
          <w:sz w:val="20"/>
          <w:szCs w:val="20"/>
          <w:lang w:eastAsia="en-US"/>
        </w:rPr>
      </w:pPr>
      <w:r w:rsidRPr="007276A9">
        <w:rPr>
          <w:rFonts w:eastAsia="Calibri"/>
          <w:bCs/>
          <w:sz w:val="20"/>
          <w:szCs w:val="20"/>
          <w:lang w:eastAsia="en-US"/>
        </w:rPr>
        <w:t>essere dei seguenti requisiti:</w:t>
      </w:r>
    </w:p>
    <w:p w14:paraId="3517CC99" w14:textId="77777777" w:rsidR="003C3FEC" w:rsidRDefault="003C3FEC" w:rsidP="003C3FEC">
      <w:pPr>
        <w:pStyle w:val="Comma"/>
        <w:numPr>
          <w:ilvl w:val="0"/>
          <w:numId w:val="0"/>
        </w:numPr>
        <w:ind w:left="851" w:firstLine="567"/>
        <w:rPr>
          <w:rFonts w:ascii="Times New Roman" w:hAnsi="Times New Roman" w:cs="Times New Roman"/>
          <w:sz w:val="20"/>
          <w:szCs w:val="20"/>
        </w:rPr>
      </w:pPr>
      <w:bookmarkStart w:id="4" w:name="_Hlk171352706"/>
      <w:r>
        <w:rPr>
          <w:rFonts w:ascii="Times New Roman" w:hAnsi="Times New Roman" w:cs="Times New Roman"/>
          <w:sz w:val="20"/>
          <w:szCs w:val="20"/>
        </w:rPr>
        <w:t>Laurea magistrale/ vecchio ordinamento</w:t>
      </w:r>
    </w:p>
    <w:p w14:paraId="6D10C9A5" w14:textId="77777777" w:rsidR="003C3FEC" w:rsidRDefault="003C3FEC" w:rsidP="003C3FEC">
      <w:pPr>
        <w:pStyle w:val="Comma"/>
        <w:numPr>
          <w:ilvl w:val="0"/>
          <w:numId w:val="0"/>
        </w:numPr>
        <w:ind w:left="851" w:firstLine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Esperienza nel ruolo docente scuola secondaria I grado</w:t>
      </w:r>
    </w:p>
    <w:p w14:paraId="3814A465" w14:textId="77777777" w:rsidR="003C3FEC" w:rsidRDefault="003C3FEC" w:rsidP="003C3FEC">
      <w:pPr>
        <w:pStyle w:val="Comma"/>
        <w:numPr>
          <w:ilvl w:val="0"/>
          <w:numId w:val="0"/>
        </w:numPr>
        <w:ind w:left="1418"/>
        <w:rPr>
          <w:rFonts w:ascii="Times New Roman" w:hAnsi="Times New Roman" w:cs="Times New Roman"/>
          <w:sz w:val="20"/>
          <w:szCs w:val="20"/>
        </w:rPr>
      </w:pPr>
      <w:r w:rsidRPr="005E580E">
        <w:rPr>
          <w:rFonts w:ascii="Times New Roman" w:hAnsi="Times New Roman" w:cs="Times New Roman"/>
          <w:sz w:val="20"/>
          <w:szCs w:val="20"/>
        </w:rPr>
        <w:t>Conoscenza della piattaforma “FUTURA PNRR – Gestione Progetti” predisposta dal Ministero dell’Istruzione e del Merito;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AF38E70" w14:textId="77777777" w:rsidR="003C3FEC" w:rsidRPr="002918C2" w:rsidRDefault="003C3FEC" w:rsidP="003C3FEC">
      <w:pPr>
        <w:pStyle w:val="Comma"/>
        <w:numPr>
          <w:ilvl w:val="0"/>
          <w:numId w:val="0"/>
        </w:numPr>
        <w:ind w:left="1418"/>
        <w:rPr>
          <w:rFonts w:ascii="Times New Roman" w:hAnsi="Times New Roman" w:cs="Times New Roman"/>
          <w:sz w:val="20"/>
          <w:szCs w:val="20"/>
        </w:rPr>
      </w:pPr>
      <w:r w:rsidRPr="002918C2">
        <w:rPr>
          <w:rFonts w:ascii="Times New Roman" w:hAnsi="Times New Roman" w:cs="Times New Roman"/>
          <w:sz w:val="20"/>
          <w:szCs w:val="20"/>
        </w:rPr>
        <w:t xml:space="preserve">Comprovate e documentate competenze professionali specifiche ed esperienze significative, in relazione al </w:t>
      </w:r>
      <w:r>
        <w:rPr>
          <w:rFonts w:ascii="Times New Roman" w:hAnsi="Times New Roman" w:cs="Times New Roman"/>
          <w:sz w:val="20"/>
          <w:szCs w:val="20"/>
        </w:rPr>
        <w:t>ruolo;</w:t>
      </w:r>
    </w:p>
    <w:p w14:paraId="500C0EE2" w14:textId="77777777" w:rsidR="008963E5" w:rsidRPr="007276A9" w:rsidRDefault="008963E5" w:rsidP="007276A9">
      <w:pPr>
        <w:pStyle w:val="Comma"/>
        <w:numPr>
          <w:ilvl w:val="0"/>
          <w:numId w:val="0"/>
        </w:numPr>
        <w:spacing w:after="0"/>
        <w:ind w:left="1440"/>
        <w:contextualSpacing w:val="0"/>
        <w:rPr>
          <w:rFonts w:ascii="Times New Roman" w:hAnsi="Times New Roman" w:cs="Times New Roman"/>
          <w:sz w:val="20"/>
          <w:szCs w:val="20"/>
        </w:rPr>
      </w:pPr>
    </w:p>
    <w:bookmarkEnd w:id="4"/>
    <w:p w14:paraId="5943F1D3" w14:textId="6E61FE1C" w:rsidR="007276A9" w:rsidRDefault="007276A9" w:rsidP="007276A9">
      <w:pPr>
        <w:pStyle w:val="Paragrafoelenco"/>
        <w:numPr>
          <w:ilvl w:val="0"/>
          <w:numId w:val="5"/>
        </w:numPr>
        <w:jc w:val="both"/>
        <w:rPr>
          <w:rFonts w:eastAsia="Calibri"/>
          <w:sz w:val="20"/>
          <w:szCs w:val="20"/>
          <w:lang w:eastAsia="en-US"/>
        </w:rPr>
      </w:pPr>
      <w:r w:rsidRPr="007276A9">
        <w:rPr>
          <w:sz w:val="20"/>
          <w:szCs w:val="20"/>
        </w:rPr>
        <w:t xml:space="preserve">essere </w:t>
      </w:r>
      <w:r w:rsidRPr="007276A9">
        <w:rPr>
          <w:rFonts w:eastAsia="Calibri"/>
          <w:sz w:val="20"/>
          <w:szCs w:val="20"/>
          <w:lang w:eastAsia="en-US"/>
        </w:rPr>
        <w:t>personale interno all’Istituzione scolastica per tutta la durata dell’incarico per il profilo richiesto</w:t>
      </w:r>
    </w:p>
    <w:p w14:paraId="11AD37C8" w14:textId="77777777" w:rsidR="007276A9" w:rsidRPr="007276A9" w:rsidRDefault="007276A9" w:rsidP="007276A9">
      <w:pPr>
        <w:pStyle w:val="Paragrafoelenco"/>
        <w:numPr>
          <w:ilvl w:val="0"/>
          <w:numId w:val="5"/>
        </w:numPr>
        <w:rPr>
          <w:rFonts w:eastAsia="Calibri"/>
          <w:sz w:val="20"/>
          <w:szCs w:val="20"/>
          <w:lang w:eastAsia="en-US"/>
        </w:rPr>
      </w:pPr>
      <w:r w:rsidRPr="007276A9">
        <w:rPr>
          <w:rFonts w:eastAsia="Calibri"/>
          <w:sz w:val="20"/>
          <w:szCs w:val="20"/>
          <w:lang w:eastAsia="en-US"/>
        </w:rPr>
        <w:t>essere disponibile ad adattarsi al calendario delle attività definito dal Dirigente scolastico</w:t>
      </w:r>
    </w:p>
    <w:p w14:paraId="6340B995" w14:textId="77777777" w:rsidR="007276A9" w:rsidRPr="007276A9" w:rsidRDefault="007276A9" w:rsidP="007276A9">
      <w:pPr>
        <w:pStyle w:val="Paragrafoelenco"/>
        <w:ind w:left="1058"/>
        <w:jc w:val="both"/>
        <w:rPr>
          <w:rFonts w:eastAsia="Calibri"/>
          <w:sz w:val="20"/>
          <w:szCs w:val="20"/>
          <w:lang w:eastAsia="en-US"/>
        </w:rPr>
      </w:pPr>
    </w:p>
    <w:p w14:paraId="7C2DC24A" w14:textId="77777777" w:rsidR="00B5601D" w:rsidRPr="00F17E5C" w:rsidRDefault="00B5601D" w:rsidP="00B5601D">
      <w:pPr>
        <w:rPr>
          <w:rFonts w:ascii="Times New Roman" w:eastAsia="Calibri" w:hAnsi="Times New Roman" w:cs="Times New Roman"/>
          <w:bCs/>
          <w:lang w:eastAsia="en-US"/>
        </w:rPr>
      </w:pPr>
    </w:p>
    <w:p w14:paraId="2EDD4EC6" w14:textId="26377FA2" w:rsidR="00633BD2" w:rsidRDefault="00633BD2" w:rsidP="00260915">
      <w:pPr>
        <w:jc w:val="both"/>
        <w:rPr>
          <w:rFonts w:ascii="Times New Roman" w:eastAsia="Calibri" w:hAnsi="Times New Roman" w:cs="Times New Roman"/>
          <w:bCs/>
          <w:lang w:eastAsia="en-US"/>
        </w:rPr>
      </w:pPr>
      <w:r w:rsidRPr="00633BD2">
        <w:rPr>
          <w:rFonts w:ascii="Times New Roman" w:eastAsia="Calibri" w:hAnsi="Times New Roman" w:cs="Times New Roman"/>
          <w:bCs/>
          <w:lang w:eastAsia="en-US"/>
        </w:rPr>
        <w:t xml:space="preserve">Relativamente all’art. 2 </w:t>
      </w:r>
      <w:r w:rsidR="00CF53F5">
        <w:rPr>
          <w:rFonts w:ascii="Times New Roman" w:eastAsia="Calibri" w:hAnsi="Times New Roman" w:cs="Times New Roman"/>
          <w:bCs/>
          <w:lang w:eastAsia="en-US"/>
        </w:rPr>
        <w:t xml:space="preserve">comma 1 </w:t>
      </w:r>
      <w:r w:rsidRPr="00633BD2">
        <w:rPr>
          <w:rFonts w:ascii="Times New Roman" w:eastAsia="Calibri" w:hAnsi="Times New Roman" w:cs="Times New Roman"/>
          <w:bCs/>
          <w:lang w:eastAsia="en-US"/>
        </w:rPr>
        <w:t>dell’Avviso DICHIARA di essere in possesso di competenze così documentate (N.B. fare riferimento alle pagine del curriculum):</w:t>
      </w:r>
    </w:p>
    <w:p w14:paraId="2F97BC90" w14:textId="044A3B9B" w:rsidR="00260915" w:rsidRPr="00F17E5C" w:rsidRDefault="00BD5ECB" w:rsidP="00260915">
      <w:pPr>
        <w:jc w:val="both"/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____________________________________________________________________________________________</w:t>
      </w:r>
    </w:p>
    <w:p w14:paraId="26BD544A" w14:textId="77777777" w:rsidR="00BD5ECB" w:rsidRPr="00F17E5C" w:rsidRDefault="00BD5ECB" w:rsidP="00260915">
      <w:pPr>
        <w:jc w:val="both"/>
        <w:rPr>
          <w:rFonts w:ascii="Times New Roman" w:eastAsia="Calibri" w:hAnsi="Times New Roman" w:cs="Times New Roman"/>
          <w:bCs/>
          <w:lang w:eastAsia="en-US"/>
        </w:rPr>
      </w:pPr>
    </w:p>
    <w:p w14:paraId="533913B3" w14:textId="77777777" w:rsidR="00260915" w:rsidRPr="00F17E5C" w:rsidRDefault="00260915" w:rsidP="00B5601D">
      <w:pPr>
        <w:rPr>
          <w:rFonts w:ascii="Times New Roman" w:eastAsia="Calibri" w:hAnsi="Times New Roman" w:cs="Times New Roman"/>
          <w:bCs/>
          <w:lang w:eastAsia="en-US"/>
        </w:rPr>
      </w:pPr>
    </w:p>
    <w:p w14:paraId="2E028058" w14:textId="75AEEFF9" w:rsidR="00AF26C7" w:rsidRPr="00F17E5C" w:rsidRDefault="00B5601D" w:rsidP="00B5601D">
      <w:pPr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Si allega alla presente</w:t>
      </w:r>
      <w:r w:rsidR="00AF26C7" w:rsidRPr="00F17E5C">
        <w:rPr>
          <w:rFonts w:ascii="Times New Roman" w:eastAsia="Calibri" w:hAnsi="Times New Roman" w:cs="Times New Roman"/>
          <w:bCs/>
          <w:lang w:eastAsia="en-US"/>
        </w:rPr>
        <w:t>:</w:t>
      </w:r>
    </w:p>
    <w:p w14:paraId="1300712A" w14:textId="3586C8ED" w:rsidR="00AF26C7" w:rsidRPr="00F17E5C" w:rsidRDefault="00AF26C7" w:rsidP="007276A9">
      <w:pPr>
        <w:pStyle w:val="Paragrafoelenco"/>
        <w:numPr>
          <w:ilvl w:val="0"/>
          <w:numId w:val="3"/>
        </w:numPr>
        <w:jc w:val="both"/>
        <w:rPr>
          <w:rFonts w:eastAsia="Calibri"/>
          <w:bCs/>
          <w:sz w:val="20"/>
          <w:szCs w:val="20"/>
          <w:lang w:eastAsia="en-US"/>
        </w:rPr>
      </w:pPr>
      <w:r w:rsidRPr="00F17E5C">
        <w:rPr>
          <w:rFonts w:eastAsia="Calibri"/>
          <w:bCs/>
          <w:sz w:val="20"/>
          <w:szCs w:val="20"/>
          <w:lang w:eastAsia="en-US"/>
        </w:rPr>
        <w:t>All. B Scheda di autovalutazione datata e firmata</w:t>
      </w:r>
    </w:p>
    <w:p w14:paraId="2363F959" w14:textId="6F6D637E" w:rsidR="00AF26C7" w:rsidRPr="00F17E5C" w:rsidRDefault="00AF26C7" w:rsidP="007276A9">
      <w:pPr>
        <w:pStyle w:val="Paragrafoelenco"/>
        <w:numPr>
          <w:ilvl w:val="0"/>
          <w:numId w:val="3"/>
        </w:numPr>
        <w:jc w:val="both"/>
        <w:rPr>
          <w:rFonts w:eastAsia="Calibri"/>
          <w:bCs/>
          <w:sz w:val="20"/>
          <w:szCs w:val="20"/>
          <w:lang w:eastAsia="en-US"/>
        </w:rPr>
      </w:pPr>
      <w:r w:rsidRPr="00F17E5C">
        <w:rPr>
          <w:rFonts w:eastAsia="Calibri"/>
          <w:bCs/>
          <w:sz w:val="20"/>
          <w:szCs w:val="20"/>
          <w:lang w:eastAsia="en-US"/>
        </w:rPr>
        <w:t>All. C Dichiarazione inesistenza cause di incompatibilità e conflitto di interesse datata e firmata</w:t>
      </w:r>
    </w:p>
    <w:p w14:paraId="6F44FF2C" w14:textId="50211B0A" w:rsidR="00AF26C7" w:rsidRPr="00F17E5C" w:rsidRDefault="00AF26C7" w:rsidP="007276A9">
      <w:pPr>
        <w:pStyle w:val="Paragrafoelenco"/>
        <w:numPr>
          <w:ilvl w:val="0"/>
          <w:numId w:val="3"/>
        </w:numPr>
        <w:jc w:val="both"/>
        <w:rPr>
          <w:rFonts w:eastAsia="Calibri"/>
          <w:bCs/>
          <w:sz w:val="20"/>
          <w:szCs w:val="20"/>
          <w:lang w:eastAsia="en-US"/>
        </w:rPr>
      </w:pPr>
      <w:r w:rsidRPr="00F17E5C">
        <w:rPr>
          <w:rFonts w:eastAsia="Calibri"/>
          <w:bCs/>
          <w:sz w:val="20"/>
          <w:szCs w:val="20"/>
          <w:lang w:eastAsia="en-US"/>
        </w:rPr>
        <w:t>C</w:t>
      </w:r>
      <w:r w:rsidR="00B5601D" w:rsidRPr="00F17E5C">
        <w:rPr>
          <w:rFonts w:eastAsia="Calibri"/>
          <w:bCs/>
          <w:sz w:val="20"/>
          <w:szCs w:val="20"/>
          <w:lang w:eastAsia="en-US"/>
        </w:rPr>
        <w:t xml:space="preserve">urriculum </w:t>
      </w:r>
      <w:r w:rsidR="00B24DA8" w:rsidRPr="00F17E5C">
        <w:rPr>
          <w:rFonts w:eastAsia="Calibri"/>
          <w:bCs/>
          <w:sz w:val="20"/>
          <w:szCs w:val="20"/>
          <w:lang w:eastAsia="en-US"/>
        </w:rPr>
        <w:t>V</w:t>
      </w:r>
      <w:r w:rsidR="00B5601D" w:rsidRPr="00F17E5C">
        <w:rPr>
          <w:rFonts w:eastAsia="Calibri"/>
          <w:bCs/>
          <w:sz w:val="20"/>
          <w:szCs w:val="20"/>
          <w:lang w:eastAsia="en-US"/>
        </w:rPr>
        <w:t xml:space="preserve">itae </w:t>
      </w:r>
      <w:r w:rsidRPr="00F17E5C">
        <w:rPr>
          <w:rFonts w:eastAsia="Calibri"/>
          <w:bCs/>
          <w:sz w:val="20"/>
          <w:szCs w:val="20"/>
          <w:u w:val="single"/>
          <w:lang w:eastAsia="en-US"/>
        </w:rPr>
        <w:t>in formato Europeo</w:t>
      </w:r>
      <w:r w:rsidRPr="00F17E5C">
        <w:rPr>
          <w:rFonts w:eastAsia="Calibri"/>
          <w:bCs/>
          <w:sz w:val="20"/>
          <w:szCs w:val="20"/>
          <w:lang w:eastAsia="en-US"/>
        </w:rPr>
        <w:t xml:space="preserve"> con autodichiarazione di veridicità dei dati e delle informazioni contenute, ai sensi degli artt. 46 e 47 del D.P.R. 445/2000 datato e firmato</w:t>
      </w:r>
    </w:p>
    <w:p w14:paraId="6D3F28B0" w14:textId="0D6B18D1" w:rsidR="00AF26C7" w:rsidRPr="00F17E5C" w:rsidRDefault="00AF26C7" w:rsidP="007276A9">
      <w:pPr>
        <w:pStyle w:val="Paragrafoelenco"/>
        <w:numPr>
          <w:ilvl w:val="0"/>
          <w:numId w:val="3"/>
        </w:numPr>
        <w:jc w:val="both"/>
        <w:rPr>
          <w:rFonts w:eastAsia="Calibri"/>
          <w:bCs/>
          <w:sz w:val="20"/>
          <w:szCs w:val="20"/>
          <w:lang w:eastAsia="en-US"/>
        </w:rPr>
      </w:pPr>
      <w:r w:rsidRPr="00F17E5C">
        <w:rPr>
          <w:rFonts w:eastAsia="Calibri"/>
          <w:bCs/>
          <w:sz w:val="20"/>
          <w:szCs w:val="20"/>
          <w:lang w:eastAsia="en-US"/>
        </w:rPr>
        <w:t>Copia di documento di identità in corso di validità</w:t>
      </w:r>
    </w:p>
    <w:p w14:paraId="1D2D2C3F" w14:textId="0B4AC4AF" w:rsidR="00CE0302" w:rsidRPr="00F17E5C" w:rsidRDefault="00DF6E09" w:rsidP="00DF6E09">
      <w:pPr>
        <w:tabs>
          <w:tab w:val="left" w:pos="1120"/>
        </w:tabs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ab/>
      </w:r>
    </w:p>
    <w:p w14:paraId="5265B677" w14:textId="77777777" w:rsidR="00CE0302" w:rsidRPr="00F17E5C" w:rsidRDefault="00CE0302" w:rsidP="00DF6E09">
      <w:pPr>
        <w:tabs>
          <w:tab w:val="left" w:pos="1120"/>
        </w:tabs>
        <w:rPr>
          <w:rFonts w:ascii="Times New Roman" w:eastAsia="Calibri" w:hAnsi="Times New Roman" w:cs="Times New Roman"/>
          <w:bCs/>
          <w:lang w:eastAsia="en-US"/>
        </w:rPr>
      </w:pPr>
    </w:p>
    <w:p w14:paraId="0C4DAB93" w14:textId="734F8AE0" w:rsidR="00B5601D" w:rsidRPr="00F17E5C" w:rsidRDefault="00B5601D" w:rsidP="00AF26C7">
      <w:pPr>
        <w:ind w:firstLine="709"/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Luogo e data</w:t>
      </w:r>
      <w:r w:rsidRPr="00F17E5C">
        <w:rPr>
          <w:rFonts w:ascii="Times New Roman" w:eastAsia="Calibri" w:hAnsi="Times New Roman" w:cs="Times New Roman"/>
          <w:bCs/>
          <w:lang w:eastAsia="en-US"/>
        </w:rPr>
        <w:tab/>
      </w:r>
      <w:r w:rsidR="00AF26C7" w:rsidRPr="00F17E5C">
        <w:rPr>
          <w:rFonts w:ascii="Times New Roman" w:eastAsia="Calibri" w:hAnsi="Times New Roman" w:cs="Times New Roman"/>
          <w:bCs/>
          <w:lang w:eastAsia="en-US"/>
        </w:rPr>
        <w:tab/>
      </w:r>
      <w:r w:rsidR="00AF26C7" w:rsidRPr="00F17E5C">
        <w:rPr>
          <w:rFonts w:ascii="Times New Roman" w:eastAsia="Calibri" w:hAnsi="Times New Roman" w:cs="Times New Roman"/>
          <w:bCs/>
          <w:lang w:eastAsia="en-US"/>
        </w:rPr>
        <w:tab/>
      </w:r>
      <w:r w:rsidR="00AF26C7" w:rsidRPr="00F17E5C">
        <w:rPr>
          <w:rFonts w:ascii="Times New Roman" w:eastAsia="Calibri" w:hAnsi="Times New Roman" w:cs="Times New Roman"/>
          <w:bCs/>
          <w:lang w:eastAsia="en-US"/>
        </w:rPr>
        <w:tab/>
      </w:r>
      <w:r w:rsidR="00AF26C7" w:rsidRPr="00F17E5C">
        <w:rPr>
          <w:rFonts w:ascii="Times New Roman" w:eastAsia="Calibri" w:hAnsi="Times New Roman" w:cs="Times New Roman"/>
          <w:bCs/>
          <w:lang w:eastAsia="en-US"/>
        </w:rPr>
        <w:tab/>
      </w:r>
      <w:r w:rsidR="00AF26C7" w:rsidRPr="00F17E5C">
        <w:rPr>
          <w:rFonts w:ascii="Times New Roman" w:eastAsia="Calibri" w:hAnsi="Times New Roman" w:cs="Times New Roman"/>
          <w:bCs/>
          <w:lang w:eastAsia="en-US"/>
        </w:rPr>
        <w:tab/>
      </w:r>
      <w:r w:rsidR="00AF26C7" w:rsidRPr="00F17E5C">
        <w:rPr>
          <w:rFonts w:ascii="Times New Roman" w:eastAsia="Calibri" w:hAnsi="Times New Roman" w:cs="Times New Roman"/>
          <w:bCs/>
          <w:lang w:eastAsia="en-US"/>
        </w:rPr>
        <w:tab/>
      </w:r>
      <w:r w:rsidRPr="00F17E5C">
        <w:rPr>
          <w:rFonts w:ascii="Times New Roman" w:eastAsia="Calibri" w:hAnsi="Times New Roman" w:cs="Times New Roman"/>
          <w:bCs/>
          <w:lang w:eastAsia="en-US"/>
        </w:rPr>
        <w:t>Firma del Partecipante</w:t>
      </w:r>
    </w:p>
    <w:p w14:paraId="7C022B32" w14:textId="77777777" w:rsidR="00AF26C7" w:rsidRPr="00F17E5C" w:rsidRDefault="00AF26C7" w:rsidP="00B5601D">
      <w:pPr>
        <w:rPr>
          <w:rFonts w:ascii="Times New Roman" w:eastAsia="Calibri" w:hAnsi="Times New Roman" w:cs="Times New Roman"/>
          <w:bCs/>
          <w:lang w:eastAsia="en-US"/>
        </w:rPr>
      </w:pPr>
    </w:p>
    <w:p w14:paraId="6476F6CD" w14:textId="00016339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_______________, ______________</w:t>
      </w:r>
      <w:r w:rsidRPr="00F17E5C">
        <w:rPr>
          <w:rFonts w:ascii="Times New Roman" w:eastAsia="Calibri" w:hAnsi="Times New Roman" w:cs="Times New Roman"/>
          <w:bCs/>
          <w:lang w:eastAsia="en-US"/>
        </w:rPr>
        <w:tab/>
      </w:r>
      <w:r w:rsidR="00AF26C7" w:rsidRPr="00F17E5C">
        <w:rPr>
          <w:rFonts w:ascii="Times New Roman" w:eastAsia="Calibri" w:hAnsi="Times New Roman" w:cs="Times New Roman"/>
          <w:bCs/>
          <w:lang w:eastAsia="en-US"/>
        </w:rPr>
        <w:tab/>
      </w:r>
      <w:r w:rsidR="00AF26C7" w:rsidRPr="00F17E5C">
        <w:rPr>
          <w:rFonts w:ascii="Times New Roman" w:eastAsia="Calibri" w:hAnsi="Times New Roman" w:cs="Times New Roman"/>
          <w:bCs/>
          <w:lang w:eastAsia="en-US"/>
        </w:rPr>
        <w:tab/>
      </w:r>
      <w:r w:rsidR="00AF26C7" w:rsidRPr="00F17E5C">
        <w:rPr>
          <w:rFonts w:ascii="Times New Roman" w:eastAsia="Calibri" w:hAnsi="Times New Roman" w:cs="Times New Roman"/>
          <w:bCs/>
          <w:lang w:eastAsia="en-US"/>
        </w:rPr>
        <w:tab/>
      </w:r>
      <w:r w:rsidRPr="00F17E5C">
        <w:rPr>
          <w:rFonts w:ascii="Times New Roman" w:eastAsia="Calibri" w:hAnsi="Times New Roman" w:cs="Times New Roman"/>
          <w:bCs/>
          <w:lang w:eastAsia="en-US"/>
        </w:rPr>
        <w:t>____________________________</w:t>
      </w:r>
      <w:bookmarkEnd w:id="3"/>
    </w:p>
    <w:sectPr w:rsidR="00B5601D" w:rsidRPr="00B5601D" w:rsidSect="0007338C">
      <w:headerReference w:type="default" r:id="rId8"/>
      <w:footerReference w:type="default" r:id="rId9"/>
      <w:pgSz w:w="11906" w:h="16838" w:code="9"/>
      <w:pgMar w:top="567" w:right="851" w:bottom="567" w:left="851" w:header="181" w:footer="4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4A1747" w14:textId="77777777" w:rsidR="00C123A8" w:rsidRDefault="00C123A8">
      <w:r>
        <w:separator/>
      </w:r>
    </w:p>
  </w:endnote>
  <w:endnote w:type="continuationSeparator" w:id="0">
    <w:p w14:paraId="69063DA4" w14:textId="77777777" w:rsidR="00C123A8" w:rsidRDefault="00C12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ont275">
    <w:altName w:val="Times New Roman"/>
    <w:charset w:val="00"/>
    <w:family w:val="auto"/>
    <w:pitch w:val="variable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52047100"/>
      <w:docPartObj>
        <w:docPartGallery w:val="Page Numbers (Bottom of Page)"/>
        <w:docPartUnique/>
      </w:docPartObj>
    </w:sdtPr>
    <w:sdtEndPr/>
    <w:sdtContent>
      <w:p w14:paraId="66C0562B" w14:textId="6C2DF56C" w:rsidR="0053617F" w:rsidRDefault="0053617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938F78" w14:textId="77777777" w:rsidR="00407FBD" w:rsidRDefault="00407FBD">
    <w:pPr>
      <w:pStyle w:val="Pidipagina"/>
      <w:tabs>
        <w:tab w:val="clear" w:pos="4819"/>
        <w:tab w:val="center" w:pos="2835"/>
      </w:tabs>
      <w:rPr>
        <w:rFonts w:ascii="Tahoma" w:hAnsi="Tahoma" w:cs="Tahoma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55BA9" w14:textId="77777777" w:rsidR="00C123A8" w:rsidRDefault="00C123A8">
      <w:r>
        <w:separator/>
      </w:r>
    </w:p>
  </w:footnote>
  <w:footnote w:type="continuationSeparator" w:id="0">
    <w:p w14:paraId="6345253D" w14:textId="77777777" w:rsidR="00C123A8" w:rsidRDefault="00C12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3754F" w14:textId="77777777" w:rsidR="003C3FEC" w:rsidRDefault="005C1954" w:rsidP="003C3FEC">
    <w:pPr>
      <w:pStyle w:val="Intestazione"/>
      <w:jc w:val="both"/>
      <w:rPr>
        <w:rFonts w:ascii="Times New Roman" w:hAnsi="Times New Roman" w:cs="Times New Roman"/>
      </w:rPr>
    </w:pPr>
    <w:r w:rsidRPr="00B5601D">
      <w:rPr>
        <w:rFonts w:ascii="Times New Roman" w:hAnsi="Times New Roman" w:cs="Times New Roman"/>
        <w:b/>
        <w:bCs/>
      </w:rPr>
      <w:t>Allegato A</w:t>
    </w:r>
    <w:r w:rsidRPr="005C1954">
      <w:rPr>
        <w:rFonts w:ascii="Times New Roman" w:hAnsi="Times New Roman" w:cs="Times New Roman"/>
      </w:rPr>
      <w:t xml:space="preserve"> – </w:t>
    </w:r>
    <w:r w:rsidR="003C3FEC" w:rsidRPr="003C3FEC">
      <w:rPr>
        <w:rFonts w:ascii="Times New Roman" w:hAnsi="Times New Roman" w:cs="Times New Roman"/>
      </w:rPr>
      <w:t>Avviso di selezione di esperti rivolto al personale interno per Percorsi di mentoring e orientamento e Percorsi di potenziamento delle competenze di base, di motivazione e accompagnamento nell’ambito del progetto (DM19/2024)</w:t>
    </w:r>
  </w:p>
  <w:p w14:paraId="2EF1C4EF" w14:textId="77777777" w:rsidR="003C3FEC" w:rsidRDefault="003C3FEC" w:rsidP="003C3FEC">
    <w:pPr>
      <w:pStyle w:val="Intestazione"/>
      <w:jc w:val="both"/>
      <w:rPr>
        <w:rFonts w:ascii="Times New Roman" w:hAnsi="Times New Roman" w:cs="Times New Roman"/>
      </w:rPr>
    </w:pPr>
  </w:p>
  <w:p w14:paraId="0F855C17" w14:textId="11381106" w:rsidR="00471ABB" w:rsidRDefault="001300BD" w:rsidP="003C3FEC">
    <w:pPr>
      <w:pStyle w:val="Intestazione"/>
      <w:jc w:val="both"/>
    </w:pPr>
    <w:r>
      <w:rPr>
        <w:noProof/>
      </w:rPr>
      <w:drawing>
        <wp:inline distT="0" distB="0" distL="0" distR="0" wp14:anchorId="2CEAB9AF" wp14:editId="41F77389">
          <wp:extent cx="6479540" cy="26797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954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92C45F" w14:textId="77777777" w:rsidR="00407FBD" w:rsidRDefault="00407FBD">
    <w:pPr>
      <w:pStyle w:val="Pidipagina"/>
      <w:tabs>
        <w:tab w:val="clear" w:pos="4819"/>
        <w:tab w:val="center" w:pos="567"/>
      </w:tabs>
      <w:jc w:val="center"/>
      <w:rPr>
        <w:rFonts w:ascii="Berlin Sans FB" w:hAnsi="Berlin Sans FB" w:cs="Berlin Sans FB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03"/>
    <w:multiLevelType w:val="multi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OpenSymbol"/>
        <w:b/>
        <w:bCs/>
        <w:sz w:val="22"/>
        <w:szCs w:val="22"/>
        <w:shd w:val="clear" w:color="auto" w:fill="auto"/>
        <w:lang w:val="it-IT" w:eastAsia="ar-SA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8Num2"/>
    <w:lvl w:ilvl="0">
      <w:start w:val="1"/>
      <w:numFmt w:val="bullet"/>
      <w:lvlText w:val=""/>
      <w:lvlJc w:val="left"/>
      <w:pPr>
        <w:tabs>
          <w:tab w:val="num" w:pos="616"/>
        </w:tabs>
        <w:ind w:left="616" w:hanging="360"/>
      </w:pPr>
      <w:rPr>
        <w:rFonts w:ascii="Symbol" w:hAnsi="Symbol" w:cs="Times New Roman"/>
        <w:b/>
      </w:rPr>
    </w:lvl>
    <w:lvl w:ilvl="1">
      <w:start w:val="1"/>
      <w:numFmt w:val="bullet"/>
      <w:lvlText w:val="◦"/>
      <w:lvlJc w:val="left"/>
      <w:pPr>
        <w:tabs>
          <w:tab w:val="num" w:pos="976"/>
        </w:tabs>
        <w:ind w:left="976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336"/>
        </w:tabs>
        <w:ind w:left="1336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696"/>
        </w:tabs>
        <w:ind w:left="1696" w:hanging="360"/>
      </w:pPr>
      <w:rPr>
        <w:rFonts w:ascii="Symbol" w:hAnsi="Symbol" w:cs="Times New Roman"/>
        <w:b/>
      </w:rPr>
    </w:lvl>
    <w:lvl w:ilvl="4">
      <w:start w:val="1"/>
      <w:numFmt w:val="bullet"/>
      <w:lvlText w:val="◦"/>
      <w:lvlJc w:val="left"/>
      <w:pPr>
        <w:tabs>
          <w:tab w:val="num" w:pos="2056"/>
        </w:tabs>
        <w:ind w:left="2056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416"/>
        </w:tabs>
        <w:ind w:left="2416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776"/>
        </w:tabs>
        <w:ind w:left="2776" w:hanging="360"/>
      </w:pPr>
      <w:rPr>
        <w:rFonts w:ascii="Symbol" w:hAnsi="Symbol" w:cs="Times New Roman"/>
        <w:b/>
      </w:rPr>
    </w:lvl>
    <w:lvl w:ilvl="7">
      <w:start w:val="1"/>
      <w:numFmt w:val="bullet"/>
      <w:lvlText w:val="◦"/>
      <w:lvlJc w:val="left"/>
      <w:pPr>
        <w:tabs>
          <w:tab w:val="num" w:pos="3136"/>
        </w:tabs>
        <w:ind w:left="3136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496"/>
        </w:tabs>
        <w:ind w:left="3496" w:hanging="360"/>
      </w:pPr>
      <w:rPr>
        <w:rFonts w:ascii="OpenSymbol" w:hAnsi="OpenSymbol"/>
      </w:rPr>
    </w:lvl>
  </w:abstractNum>
  <w:abstractNum w:abstractNumId="5" w15:restartNumberingAfterBreak="0">
    <w:nsid w:val="1BF12B41"/>
    <w:multiLevelType w:val="hybridMultilevel"/>
    <w:tmpl w:val="111EFB6C"/>
    <w:lvl w:ilvl="0" w:tplc="F320AB6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54053"/>
    <w:multiLevelType w:val="hybridMultilevel"/>
    <w:tmpl w:val="ED206B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004C44"/>
    <w:multiLevelType w:val="hybridMultilevel"/>
    <w:tmpl w:val="07C200E2"/>
    <w:lvl w:ilvl="0" w:tplc="04100001">
      <w:start w:val="1"/>
      <w:numFmt w:val="bullet"/>
      <w:lvlText w:val=""/>
      <w:lvlJc w:val="left"/>
      <w:pPr>
        <w:ind w:left="105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78" w:hanging="360"/>
      </w:pPr>
    </w:lvl>
    <w:lvl w:ilvl="2" w:tplc="FFFFFFFF" w:tentative="1">
      <w:start w:val="1"/>
      <w:numFmt w:val="lowerRoman"/>
      <w:lvlText w:val="%3."/>
      <w:lvlJc w:val="right"/>
      <w:pPr>
        <w:ind w:left="2498" w:hanging="180"/>
      </w:pPr>
    </w:lvl>
    <w:lvl w:ilvl="3" w:tplc="FFFFFFFF" w:tentative="1">
      <w:start w:val="1"/>
      <w:numFmt w:val="decimal"/>
      <w:lvlText w:val="%4."/>
      <w:lvlJc w:val="left"/>
      <w:pPr>
        <w:ind w:left="3218" w:hanging="360"/>
      </w:pPr>
    </w:lvl>
    <w:lvl w:ilvl="4" w:tplc="FFFFFFFF" w:tentative="1">
      <w:start w:val="1"/>
      <w:numFmt w:val="lowerLetter"/>
      <w:lvlText w:val="%5."/>
      <w:lvlJc w:val="left"/>
      <w:pPr>
        <w:ind w:left="3938" w:hanging="360"/>
      </w:pPr>
    </w:lvl>
    <w:lvl w:ilvl="5" w:tplc="FFFFFFFF" w:tentative="1">
      <w:start w:val="1"/>
      <w:numFmt w:val="lowerRoman"/>
      <w:lvlText w:val="%6."/>
      <w:lvlJc w:val="right"/>
      <w:pPr>
        <w:ind w:left="4658" w:hanging="180"/>
      </w:pPr>
    </w:lvl>
    <w:lvl w:ilvl="6" w:tplc="FFFFFFFF" w:tentative="1">
      <w:start w:val="1"/>
      <w:numFmt w:val="decimal"/>
      <w:lvlText w:val="%7."/>
      <w:lvlJc w:val="left"/>
      <w:pPr>
        <w:ind w:left="5378" w:hanging="360"/>
      </w:pPr>
    </w:lvl>
    <w:lvl w:ilvl="7" w:tplc="FFFFFFFF" w:tentative="1">
      <w:start w:val="1"/>
      <w:numFmt w:val="lowerLetter"/>
      <w:lvlText w:val="%8."/>
      <w:lvlJc w:val="left"/>
      <w:pPr>
        <w:ind w:left="6098" w:hanging="360"/>
      </w:pPr>
    </w:lvl>
    <w:lvl w:ilvl="8" w:tplc="FFFFFFFF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8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9" w15:restartNumberingAfterBreak="0">
    <w:nsid w:val="66C71F31"/>
    <w:multiLevelType w:val="hybridMultilevel"/>
    <w:tmpl w:val="BA6AEE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6184140">
    <w:abstractNumId w:val="8"/>
  </w:num>
  <w:num w:numId="2" w16cid:durableId="1931888050">
    <w:abstractNumId w:val="5"/>
  </w:num>
  <w:num w:numId="3" w16cid:durableId="618606163">
    <w:abstractNumId w:val="9"/>
  </w:num>
  <w:num w:numId="4" w16cid:durableId="1705668048">
    <w:abstractNumId w:val="6"/>
  </w:num>
  <w:num w:numId="5" w16cid:durableId="292450127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defaultTabStop w:val="709"/>
  <w:hyphenationZone w:val="283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FBD"/>
    <w:rsid w:val="00000BB9"/>
    <w:rsid w:val="000044DF"/>
    <w:rsid w:val="00026EB9"/>
    <w:rsid w:val="00036627"/>
    <w:rsid w:val="000529D2"/>
    <w:rsid w:val="00071DA2"/>
    <w:rsid w:val="0007338C"/>
    <w:rsid w:val="00075516"/>
    <w:rsid w:val="00084C2F"/>
    <w:rsid w:val="00090087"/>
    <w:rsid w:val="00095133"/>
    <w:rsid w:val="000B0221"/>
    <w:rsid w:val="000C56EF"/>
    <w:rsid w:val="000E1E00"/>
    <w:rsid w:val="0010544B"/>
    <w:rsid w:val="00113B0F"/>
    <w:rsid w:val="00121974"/>
    <w:rsid w:val="001244CC"/>
    <w:rsid w:val="001300BD"/>
    <w:rsid w:val="001325B8"/>
    <w:rsid w:val="00146B0E"/>
    <w:rsid w:val="00147750"/>
    <w:rsid w:val="0017303D"/>
    <w:rsid w:val="001949F3"/>
    <w:rsid w:val="001A36E1"/>
    <w:rsid w:val="001A4E18"/>
    <w:rsid w:val="001C33A6"/>
    <w:rsid w:val="001D0D9D"/>
    <w:rsid w:val="001D77AA"/>
    <w:rsid w:val="001E6246"/>
    <w:rsid w:val="001F580E"/>
    <w:rsid w:val="002032D4"/>
    <w:rsid w:val="00217190"/>
    <w:rsid w:val="00230634"/>
    <w:rsid w:val="002402FF"/>
    <w:rsid w:val="00245F7C"/>
    <w:rsid w:val="00247644"/>
    <w:rsid w:val="00251294"/>
    <w:rsid w:val="002554BE"/>
    <w:rsid w:val="00260915"/>
    <w:rsid w:val="00261E85"/>
    <w:rsid w:val="00262D1D"/>
    <w:rsid w:val="00274603"/>
    <w:rsid w:val="00294680"/>
    <w:rsid w:val="00297ABB"/>
    <w:rsid w:val="002B43ED"/>
    <w:rsid w:val="002B52B9"/>
    <w:rsid w:val="002C6297"/>
    <w:rsid w:val="002C7AE9"/>
    <w:rsid w:val="002D33B3"/>
    <w:rsid w:val="002D3950"/>
    <w:rsid w:val="002F23C8"/>
    <w:rsid w:val="002F5387"/>
    <w:rsid w:val="00311F83"/>
    <w:rsid w:val="00321AEF"/>
    <w:rsid w:val="00323532"/>
    <w:rsid w:val="00325633"/>
    <w:rsid w:val="00332970"/>
    <w:rsid w:val="00360BA8"/>
    <w:rsid w:val="003750D0"/>
    <w:rsid w:val="00382A59"/>
    <w:rsid w:val="003B1106"/>
    <w:rsid w:val="003C3FEC"/>
    <w:rsid w:val="003D6343"/>
    <w:rsid w:val="003E231D"/>
    <w:rsid w:val="003E3ECB"/>
    <w:rsid w:val="003F06A9"/>
    <w:rsid w:val="00407FBD"/>
    <w:rsid w:val="004222E9"/>
    <w:rsid w:val="004307FC"/>
    <w:rsid w:val="00436A7D"/>
    <w:rsid w:val="0044522F"/>
    <w:rsid w:val="00446352"/>
    <w:rsid w:val="00451107"/>
    <w:rsid w:val="00454AD9"/>
    <w:rsid w:val="00460152"/>
    <w:rsid w:val="004633BE"/>
    <w:rsid w:val="00465164"/>
    <w:rsid w:val="00471ABB"/>
    <w:rsid w:val="00485B8D"/>
    <w:rsid w:val="00496A04"/>
    <w:rsid w:val="004A0E68"/>
    <w:rsid w:val="004A22F2"/>
    <w:rsid w:val="004B226F"/>
    <w:rsid w:val="004C0287"/>
    <w:rsid w:val="004C6BE9"/>
    <w:rsid w:val="004E5AD5"/>
    <w:rsid w:val="004F551A"/>
    <w:rsid w:val="0050587E"/>
    <w:rsid w:val="0053617F"/>
    <w:rsid w:val="00543856"/>
    <w:rsid w:val="00566520"/>
    <w:rsid w:val="0058037A"/>
    <w:rsid w:val="005A2A1F"/>
    <w:rsid w:val="005A3759"/>
    <w:rsid w:val="005A771E"/>
    <w:rsid w:val="005A7D27"/>
    <w:rsid w:val="005B13B7"/>
    <w:rsid w:val="005C1630"/>
    <w:rsid w:val="005C1954"/>
    <w:rsid w:val="005D2C0E"/>
    <w:rsid w:val="005D5309"/>
    <w:rsid w:val="005F0607"/>
    <w:rsid w:val="005F18CE"/>
    <w:rsid w:val="005F4352"/>
    <w:rsid w:val="005F484A"/>
    <w:rsid w:val="006048E1"/>
    <w:rsid w:val="00633BD2"/>
    <w:rsid w:val="006404AF"/>
    <w:rsid w:val="00650D2A"/>
    <w:rsid w:val="00654A87"/>
    <w:rsid w:val="00673BB6"/>
    <w:rsid w:val="00676B5F"/>
    <w:rsid w:val="006A2104"/>
    <w:rsid w:val="006A3C9D"/>
    <w:rsid w:val="006B0A43"/>
    <w:rsid w:val="006B3040"/>
    <w:rsid w:val="006C50C4"/>
    <w:rsid w:val="006D4F13"/>
    <w:rsid w:val="006D6B8B"/>
    <w:rsid w:val="006E2E91"/>
    <w:rsid w:val="00702CB4"/>
    <w:rsid w:val="007039CC"/>
    <w:rsid w:val="007276A9"/>
    <w:rsid w:val="007415B6"/>
    <w:rsid w:val="00743BDA"/>
    <w:rsid w:val="007511B0"/>
    <w:rsid w:val="007513CB"/>
    <w:rsid w:val="007515AA"/>
    <w:rsid w:val="00756E84"/>
    <w:rsid w:val="00757B2B"/>
    <w:rsid w:val="00765CB3"/>
    <w:rsid w:val="007A0415"/>
    <w:rsid w:val="007A0D88"/>
    <w:rsid w:val="007B7751"/>
    <w:rsid w:val="007C1D19"/>
    <w:rsid w:val="007C505C"/>
    <w:rsid w:val="007C70CC"/>
    <w:rsid w:val="00800E7E"/>
    <w:rsid w:val="00822C25"/>
    <w:rsid w:val="00862B28"/>
    <w:rsid w:val="008820F1"/>
    <w:rsid w:val="008946A7"/>
    <w:rsid w:val="008963E5"/>
    <w:rsid w:val="008965D2"/>
    <w:rsid w:val="008B4758"/>
    <w:rsid w:val="008B6CDB"/>
    <w:rsid w:val="008C7818"/>
    <w:rsid w:val="008D1F88"/>
    <w:rsid w:val="008E1CD9"/>
    <w:rsid w:val="009266D5"/>
    <w:rsid w:val="009361C3"/>
    <w:rsid w:val="00950CA3"/>
    <w:rsid w:val="00977204"/>
    <w:rsid w:val="009A7CD2"/>
    <w:rsid w:val="009B284F"/>
    <w:rsid w:val="009B3A80"/>
    <w:rsid w:val="009B734D"/>
    <w:rsid w:val="009B77C2"/>
    <w:rsid w:val="009C1FD4"/>
    <w:rsid w:val="009D23B9"/>
    <w:rsid w:val="009D5091"/>
    <w:rsid w:val="009E719B"/>
    <w:rsid w:val="00A12A87"/>
    <w:rsid w:val="00A236D3"/>
    <w:rsid w:val="00A33129"/>
    <w:rsid w:val="00A502D6"/>
    <w:rsid w:val="00A5099B"/>
    <w:rsid w:val="00A62D36"/>
    <w:rsid w:val="00A72C56"/>
    <w:rsid w:val="00A76048"/>
    <w:rsid w:val="00A800BC"/>
    <w:rsid w:val="00AA6F84"/>
    <w:rsid w:val="00AB0E25"/>
    <w:rsid w:val="00AB5039"/>
    <w:rsid w:val="00AB6627"/>
    <w:rsid w:val="00AD5850"/>
    <w:rsid w:val="00AE0660"/>
    <w:rsid w:val="00AE57CC"/>
    <w:rsid w:val="00AF26C7"/>
    <w:rsid w:val="00B11495"/>
    <w:rsid w:val="00B13E95"/>
    <w:rsid w:val="00B24DA8"/>
    <w:rsid w:val="00B5601D"/>
    <w:rsid w:val="00B823C5"/>
    <w:rsid w:val="00BB2560"/>
    <w:rsid w:val="00BB527B"/>
    <w:rsid w:val="00BD5ECB"/>
    <w:rsid w:val="00BE015C"/>
    <w:rsid w:val="00BF21C2"/>
    <w:rsid w:val="00C00E44"/>
    <w:rsid w:val="00C027B0"/>
    <w:rsid w:val="00C05078"/>
    <w:rsid w:val="00C123A8"/>
    <w:rsid w:val="00C225A7"/>
    <w:rsid w:val="00C362D7"/>
    <w:rsid w:val="00C426C5"/>
    <w:rsid w:val="00C45750"/>
    <w:rsid w:val="00C46055"/>
    <w:rsid w:val="00C479C6"/>
    <w:rsid w:val="00C531BD"/>
    <w:rsid w:val="00C568A6"/>
    <w:rsid w:val="00C56FB6"/>
    <w:rsid w:val="00C70FE9"/>
    <w:rsid w:val="00C86727"/>
    <w:rsid w:val="00C876E1"/>
    <w:rsid w:val="00C94FF4"/>
    <w:rsid w:val="00CB5D57"/>
    <w:rsid w:val="00CC7970"/>
    <w:rsid w:val="00CE0302"/>
    <w:rsid w:val="00CE6FF0"/>
    <w:rsid w:val="00CE7CD8"/>
    <w:rsid w:val="00CF53F5"/>
    <w:rsid w:val="00CF6398"/>
    <w:rsid w:val="00D00105"/>
    <w:rsid w:val="00D210C5"/>
    <w:rsid w:val="00D21869"/>
    <w:rsid w:val="00D32119"/>
    <w:rsid w:val="00D560C6"/>
    <w:rsid w:val="00D57883"/>
    <w:rsid w:val="00D5795B"/>
    <w:rsid w:val="00D930E1"/>
    <w:rsid w:val="00D95F8E"/>
    <w:rsid w:val="00DB4E57"/>
    <w:rsid w:val="00DC7D46"/>
    <w:rsid w:val="00DD342C"/>
    <w:rsid w:val="00DD34AD"/>
    <w:rsid w:val="00DE230E"/>
    <w:rsid w:val="00DE6D65"/>
    <w:rsid w:val="00DE77AB"/>
    <w:rsid w:val="00DF6E09"/>
    <w:rsid w:val="00E0665B"/>
    <w:rsid w:val="00E41D02"/>
    <w:rsid w:val="00E43C55"/>
    <w:rsid w:val="00E445E2"/>
    <w:rsid w:val="00E45C11"/>
    <w:rsid w:val="00E505F9"/>
    <w:rsid w:val="00E61DC3"/>
    <w:rsid w:val="00E647BE"/>
    <w:rsid w:val="00E66F24"/>
    <w:rsid w:val="00E71629"/>
    <w:rsid w:val="00E80851"/>
    <w:rsid w:val="00E955AF"/>
    <w:rsid w:val="00EF1420"/>
    <w:rsid w:val="00F17E5C"/>
    <w:rsid w:val="00F21A3E"/>
    <w:rsid w:val="00F4632F"/>
    <w:rsid w:val="00F47993"/>
    <w:rsid w:val="00F65F91"/>
    <w:rsid w:val="00F9202A"/>
    <w:rsid w:val="00F93079"/>
    <w:rsid w:val="00FA3402"/>
    <w:rsid w:val="00FA3D2E"/>
    <w:rsid w:val="00FA56CE"/>
    <w:rsid w:val="00FB4DBB"/>
    <w:rsid w:val="00FB61D9"/>
    <w:rsid w:val="00FE1E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1790C38B"/>
  <w15:docId w15:val="{EB69099C-C99A-437B-BF60-023F1A815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E1EDE"/>
    <w:rPr>
      <w:rFonts w:ascii="MS Sans Serif" w:hAnsi="MS Sans Serif" w:cs="MS Sans Serif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FE1EDE"/>
    <w:pPr>
      <w:keepNext/>
      <w:jc w:val="center"/>
      <w:outlineLvl w:val="0"/>
    </w:pPr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407FBD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FE1ED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rsid w:val="00FE1EDE"/>
    <w:rPr>
      <w:rFonts w:ascii="Tahoma" w:hAnsi="Tahoma" w:cs="Tahoma"/>
      <w:sz w:val="16"/>
      <w:szCs w:val="16"/>
      <w:lang w:val="en-US" w:eastAsia="it-IT"/>
    </w:rPr>
  </w:style>
  <w:style w:type="character" w:styleId="Collegamentoipertestuale">
    <w:name w:val="Hyperlink"/>
    <w:uiPriority w:val="99"/>
    <w:rsid w:val="00FE1EDE"/>
    <w:rPr>
      <w:rFonts w:ascii="Times New Roman" w:hAnsi="Times New Roman"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FE1E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E1EDE"/>
    <w:rPr>
      <w:rFonts w:ascii="MS Sans Serif" w:hAnsi="MS Sans Serif" w:cs="MS Sans Serif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FE1E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E1EDE"/>
    <w:rPr>
      <w:rFonts w:ascii="MS Sans Serif" w:hAnsi="MS Sans Serif" w:cs="MS Sans Serif"/>
      <w:sz w:val="20"/>
      <w:szCs w:val="20"/>
      <w:lang w:val="en-US"/>
    </w:rPr>
  </w:style>
  <w:style w:type="character" w:styleId="Collegamentovisitato">
    <w:name w:val="FollowedHyperlink"/>
    <w:uiPriority w:val="99"/>
    <w:rsid w:val="00FE1EDE"/>
    <w:rPr>
      <w:rFonts w:ascii="Times New Roman" w:hAnsi="Times New Roman" w:cs="Times New Roman"/>
      <w:color w:val="800080"/>
      <w:u w:val="single"/>
    </w:rPr>
  </w:style>
  <w:style w:type="paragraph" w:styleId="Titolo">
    <w:name w:val="Title"/>
    <w:basedOn w:val="Normale"/>
    <w:next w:val="Sottotitolo"/>
    <w:link w:val="TitoloCarattere"/>
    <w:qFormat/>
    <w:rsid w:val="00026EB9"/>
    <w:pPr>
      <w:widowControl w:val="0"/>
      <w:suppressAutoHyphens/>
      <w:jc w:val="center"/>
    </w:pPr>
    <w:rPr>
      <w:rFonts w:ascii="Times New Roman" w:eastAsia="SimSun" w:hAnsi="Times New Roman" w:cs="Mangal"/>
      <w:b/>
      <w:bCs/>
      <w:color w:val="00000A"/>
      <w:kern w:val="1"/>
      <w:sz w:val="48"/>
      <w:szCs w:val="48"/>
      <w:lang w:eastAsia="hi-IN" w:bidi="hi-IN"/>
    </w:rPr>
  </w:style>
  <w:style w:type="character" w:customStyle="1" w:styleId="TitoloCarattere">
    <w:name w:val="Titolo Carattere"/>
    <w:basedOn w:val="Carpredefinitoparagrafo"/>
    <w:link w:val="Titolo"/>
    <w:rsid w:val="00026EB9"/>
    <w:rPr>
      <w:rFonts w:ascii="Times New Roman" w:eastAsia="SimSun" w:hAnsi="Times New Roman" w:cs="Mangal"/>
      <w:b/>
      <w:bCs/>
      <w:color w:val="00000A"/>
      <w:kern w:val="1"/>
      <w:sz w:val="48"/>
      <w:szCs w:val="48"/>
      <w:lang w:eastAsia="hi-IN" w:bidi="hi-IN"/>
    </w:rPr>
  </w:style>
  <w:style w:type="paragraph" w:styleId="Sottotitolo">
    <w:name w:val="Subtitle"/>
    <w:basedOn w:val="Normale"/>
    <w:next w:val="Corpotesto"/>
    <w:link w:val="SottotitoloCarattere"/>
    <w:qFormat/>
    <w:rsid w:val="00026EB9"/>
    <w:pPr>
      <w:widowControl w:val="0"/>
      <w:suppressAutoHyphens/>
      <w:spacing w:after="60"/>
      <w:jc w:val="center"/>
    </w:pPr>
    <w:rPr>
      <w:rFonts w:ascii="Cambria" w:eastAsia="SimSun" w:hAnsi="Cambria" w:cs="font275"/>
      <w:i/>
      <w:iCs/>
      <w:kern w:val="1"/>
      <w:sz w:val="24"/>
      <w:szCs w:val="24"/>
      <w:lang w:eastAsia="hi-IN" w:bidi="hi-IN"/>
    </w:rPr>
  </w:style>
  <w:style w:type="character" w:customStyle="1" w:styleId="SottotitoloCarattere">
    <w:name w:val="Sottotitolo Carattere"/>
    <w:basedOn w:val="Carpredefinitoparagrafo"/>
    <w:link w:val="Sottotitolo"/>
    <w:rsid w:val="00026EB9"/>
    <w:rPr>
      <w:rFonts w:ascii="Cambria" w:eastAsia="SimSun" w:hAnsi="Cambria" w:cs="font275"/>
      <w:i/>
      <w:iCs/>
      <w:kern w:val="1"/>
      <w:sz w:val="24"/>
      <w:szCs w:val="24"/>
      <w:lang w:eastAsia="hi-IN" w:bidi="hi-IN"/>
    </w:rPr>
  </w:style>
  <w:style w:type="paragraph" w:customStyle="1" w:styleId="Paragrafoelenco1">
    <w:name w:val="Paragrafo elenco1"/>
    <w:basedOn w:val="Normale"/>
    <w:rsid w:val="00026EB9"/>
    <w:pPr>
      <w:widowControl w:val="0"/>
      <w:suppressAutoHyphens/>
      <w:ind w:left="708"/>
    </w:pPr>
    <w:rPr>
      <w:rFonts w:ascii="Times New Roman" w:eastAsia="SimSun" w:hAnsi="Times New Roman" w:cs="Mangal"/>
      <w:color w:val="00000A"/>
      <w:kern w:val="1"/>
      <w:sz w:val="24"/>
      <w:szCs w:val="24"/>
      <w:lang w:eastAsia="hi-IN" w:bidi="hi-I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026EB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26EB9"/>
    <w:rPr>
      <w:rFonts w:ascii="MS Sans Serif" w:hAnsi="MS Sans Serif" w:cs="MS Sans Serif"/>
      <w:lang w:val="en-US"/>
    </w:rPr>
  </w:style>
  <w:style w:type="paragraph" w:customStyle="1" w:styleId="Default">
    <w:name w:val="Default"/>
    <w:rsid w:val="000529D2"/>
    <w:pPr>
      <w:suppressAutoHyphens/>
      <w:spacing w:line="100" w:lineRule="atLeast"/>
    </w:pPr>
    <w:rPr>
      <w:rFonts w:ascii="Times New Roman" w:hAnsi="Times New Roman"/>
      <w:color w:val="000000"/>
      <w:kern w:val="1"/>
      <w:sz w:val="24"/>
      <w:szCs w:val="24"/>
      <w:lang w:eastAsia="hi-IN" w:bidi="hi-IN"/>
    </w:rPr>
  </w:style>
  <w:style w:type="paragraph" w:styleId="Paragrafoelenco">
    <w:name w:val="List Paragraph"/>
    <w:basedOn w:val="Normale"/>
    <w:link w:val="ParagrafoelencoCarattere"/>
    <w:qFormat/>
    <w:rsid w:val="000529D2"/>
    <w:pPr>
      <w:widowControl w:val="0"/>
      <w:suppressAutoHyphens/>
      <w:ind w:left="708"/>
    </w:pPr>
    <w:rPr>
      <w:rFonts w:ascii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Contenutotabella">
    <w:name w:val="Contenuto tabella"/>
    <w:basedOn w:val="Normale"/>
    <w:rsid w:val="000529D2"/>
    <w:pPr>
      <w:widowControl w:val="0"/>
      <w:suppressLineNumbers/>
      <w:suppressAutoHyphens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table" w:styleId="Grigliatabella">
    <w:name w:val="Table Grid"/>
    <w:basedOn w:val="Tabellanormale"/>
    <w:uiPriority w:val="59"/>
    <w:rsid w:val="00F930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436A7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46352"/>
    <w:rPr>
      <w:color w:val="605E5C"/>
      <w:shd w:val="clear" w:color="auto" w:fill="E1DFDD"/>
    </w:rPr>
  </w:style>
  <w:style w:type="paragraph" w:customStyle="1" w:styleId="Comma">
    <w:name w:val="Comma"/>
    <w:basedOn w:val="Paragrafoelenco"/>
    <w:link w:val="CommaCarattere"/>
    <w:qFormat/>
    <w:rsid w:val="00147750"/>
    <w:pPr>
      <w:widowControl/>
      <w:numPr>
        <w:numId w:val="1"/>
      </w:numPr>
      <w:suppressAutoHyphens w:val="0"/>
      <w:spacing w:after="24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aragrafoelencoCarattere">
    <w:name w:val="Paragrafo elenco Carattere"/>
    <w:basedOn w:val="Carpredefinitoparagrafo"/>
    <w:link w:val="Paragrafoelenco"/>
    <w:uiPriority w:val="1"/>
    <w:rsid w:val="00147750"/>
    <w:rPr>
      <w:rFonts w:ascii="Times New Roman" w:hAnsi="Times New Roman"/>
      <w:kern w:val="1"/>
      <w:sz w:val="24"/>
      <w:szCs w:val="24"/>
      <w:lang w:eastAsia="hi-IN" w:bidi="hi-IN"/>
    </w:rPr>
  </w:style>
  <w:style w:type="character" w:customStyle="1" w:styleId="CommaCarattere">
    <w:name w:val="Comma Carattere"/>
    <w:basedOn w:val="ParagrafoelencoCarattere"/>
    <w:link w:val="Comma"/>
    <w:rsid w:val="00147750"/>
    <w:rPr>
      <w:rFonts w:asciiTheme="minorHAnsi" w:eastAsiaTheme="minorHAnsi" w:hAnsiTheme="minorHAnsi" w:cstheme="minorBidi"/>
      <w:kern w:val="1"/>
      <w:sz w:val="22"/>
      <w:szCs w:val="22"/>
      <w:lang w:eastAsia="en-US" w:bidi="hi-IN"/>
    </w:rPr>
  </w:style>
  <w:style w:type="character" w:customStyle="1" w:styleId="ui-provider">
    <w:name w:val="ui-provider"/>
    <w:basedOn w:val="Carpredefinitoparagrafo"/>
    <w:rsid w:val="00147750"/>
  </w:style>
  <w:style w:type="table" w:customStyle="1" w:styleId="TableNormal">
    <w:name w:val="Table Normal"/>
    <w:uiPriority w:val="2"/>
    <w:semiHidden/>
    <w:unhideWhenUsed/>
    <w:qFormat/>
    <w:rsid w:val="00C426C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613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E63D4-C781-4FE0-ABDD-1A8B4030F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832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dell'Istruzione, dell'Università e della Ricerca - Ufficio Scolastico Regionale per il Lazio</vt:lpstr>
    </vt:vector>
  </TitlesOfParts>
  <Company>Dir. Did. I° Circolo Aprilia</Company>
  <LinksUpToDate>false</LinksUpToDate>
  <CharactersWithSpaces>6569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dell'Istruzione, dell'Università e della Ricerca - Ufficio Scolastico Regionale per il Lazio</dc:title>
  <dc:creator>Istituto Compresivo Gramasci - Aprilia - Lt</dc:creator>
  <cp:lastModifiedBy>Floriana Vinci</cp:lastModifiedBy>
  <cp:revision>101</cp:revision>
  <cp:lastPrinted>2023-05-14T16:55:00Z</cp:lastPrinted>
  <dcterms:created xsi:type="dcterms:W3CDTF">2022-12-23T12:05:00Z</dcterms:created>
  <dcterms:modified xsi:type="dcterms:W3CDTF">2025-03-15T18:24:00Z</dcterms:modified>
</cp:coreProperties>
</file>